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40102" w:rsidRPr="00067FD9" w:rsidRDefault="0083097C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067FD9">
        <w:rPr>
          <w:sz w:val="28"/>
          <w:szCs w:val="28"/>
        </w:rPr>
        <w:t>ПРИЛОЖЕНИЕ №1</w:t>
      </w:r>
    </w:p>
    <w:p w:rsidR="00840102" w:rsidRPr="00067FD9" w:rsidRDefault="0083097C">
      <w:pPr>
        <w:ind w:left="7971" w:right="26" w:firstLine="2094"/>
        <w:jc w:val="center"/>
      </w:pPr>
      <w:r w:rsidRPr="00067FD9">
        <w:rPr>
          <w:sz w:val="28"/>
          <w:szCs w:val="28"/>
        </w:rPr>
        <w:t>к постановлению администрации</w:t>
      </w:r>
    </w:p>
    <w:p w:rsidR="00840102" w:rsidRPr="00067FD9" w:rsidRDefault="0083097C">
      <w:pPr>
        <w:tabs>
          <w:tab w:val="left" w:pos="8070"/>
        </w:tabs>
        <w:ind w:left="7971" w:right="26" w:firstLine="2094"/>
        <w:jc w:val="center"/>
      </w:pPr>
      <w:r w:rsidRPr="00067FD9">
        <w:rPr>
          <w:sz w:val="28"/>
          <w:szCs w:val="28"/>
        </w:rPr>
        <w:t>Ейского городского поселения</w:t>
      </w:r>
    </w:p>
    <w:p w:rsidR="00840102" w:rsidRPr="00067FD9" w:rsidRDefault="0083097C">
      <w:pPr>
        <w:tabs>
          <w:tab w:val="left" w:pos="8070"/>
        </w:tabs>
        <w:ind w:left="7971" w:right="26" w:firstLine="2094"/>
        <w:jc w:val="center"/>
      </w:pPr>
      <w:r w:rsidRPr="00067FD9">
        <w:rPr>
          <w:sz w:val="28"/>
          <w:szCs w:val="28"/>
        </w:rPr>
        <w:t>Ейского района</w:t>
      </w:r>
    </w:p>
    <w:p w:rsidR="00840102" w:rsidRPr="00067FD9" w:rsidRDefault="0083097C">
      <w:pPr>
        <w:tabs>
          <w:tab w:val="left" w:pos="8070"/>
        </w:tabs>
        <w:ind w:left="7971" w:right="26" w:firstLine="2094"/>
        <w:jc w:val="center"/>
      </w:pPr>
      <w:r w:rsidRPr="00067FD9">
        <w:rPr>
          <w:sz w:val="28"/>
          <w:szCs w:val="28"/>
        </w:rPr>
        <w:t xml:space="preserve">от </w:t>
      </w:r>
      <w:r w:rsidR="000457B0">
        <w:rPr>
          <w:sz w:val="28"/>
          <w:szCs w:val="28"/>
        </w:rPr>
        <w:t>30.06.2023 № 669</w:t>
      </w:r>
    </w:p>
    <w:p w:rsidR="00840102" w:rsidRPr="00067FD9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067FD9" w:rsidRDefault="00840102">
      <w:pPr>
        <w:snapToGrid w:val="0"/>
        <w:ind w:left="7971" w:right="26" w:firstLine="2094"/>
        <w:jc w:val="center"/>
        <w:rPr>
          <w:sz w:val="28"/>
          <w:szCs w:val="28"/>
        </w:rPr>
      </w:pPr>
    </w:p>
    <w:p w:rsidR="00840102" w:rsidRPr="00067FD9" w:rsidRDefault="0083097C">
      <w:pPr>
        <w:snapToGrid w:val="0"/>
        <w:ind w:left="7971" w:right="26" w:firstLine="2094"/>
        <w:jc w:val="center"/>
      </w:pPr>
      <w:r w:rsidRPr="00067FD9">
        <w:rPr>
          <w:sz w:val="28"/>
          <w:szCs w:val="28"/>
        </w:rPr>
        <w:t>«ПРИЛОЖЕНИЕ</w:t>
      </w:r>
    </w:p>
    <w:p w:rsidR="00840102" w:rsidRPr="00067FD9" w:rsidRDefault="00840102">
      <w:pPr>
        <w:snapToGrid w:val="0"/>
        <w:ind w:left="10065" w:right="26"/>
        <w:rPr>
          <w:sz w:val="28"/>
          <w:szCs w:val="28"/>
        </w:rPr>
      </w:pPr>
    </w:p>
    <w:p w:rsidR="00840102" w:rsidRPr="00067FD9" w:rsidRDefault="0083097C">
      <w:pPr>
        <w:snapToGrid w:val="0"/>
        <w:ind w:left="10065" w:right="26"/>
        <w:jc w:val="center"/>
      </w:pPr>
      <w:r w:rsidRPr="00067FD9">
        <w:rPr>
          <w:sz w:val="28"/>
          <w:szCs w:val="28"/>
        </w:rPr>
        <w:t>УТВЕРЖДЕН</w:t>
      </w:r>
    </w:p>
    <w:p w:rsidR="00840102" w:rsidRPr="00067FD9" w:rsidRDefault="0083097C">
      <w:pPr>
        <w:snapToGrid w:val="0"/>
        <w:ind w:left="10065" w:right="26"/>
        <w:jc w:val="center"/>
      </w:pPr>
      <w:r w:rsidRPr="00067FD9">
        <w:rPr>
          <w:sz w:val="28"/>
          <w:szCs w:val="28"/>
        </w:rPr>
        <w:t xml:space="preserve">постановлением администрации Ейского городского поселения Ейского района </w:t>
      </w:r>
    </w:p>
    <w:p w:rsidR="00840102" w:rsidRPr="00067FD9" w:rsidRDefault="0083097C">
      <w:pPr>
        <w:snapToGrid w:val="0"/>
        <w:ind w:left="10065" w:right="26"/>
        <w:jc w:val="center"/>
      </w:pPr>
      <w:r w:rsidRPr="00067FD9">
        <w:rPr>
          <w:sz w:val="28"/>
          <w:szCs w:val="28"/>
        </w:rPr>
        <w:t>от 24 ноября 2017 года № 1181</w:t>
      </w:r>
    </w:p>
    <w:p w:rsidR="00840102" w:rsidRPr="00067FD9" w:rsidRDefault="0083097C">
      <w:pPr>
        <w:widowControl w:val="0"/>
        <w:ind w:left="9923" w:right="26"/>
        <w:jc w:val="center"/>
      </w:pPr>
      <w:r w:rsidRPr="00067FD9">
        <w:rPr>
          <w:sz w:val="28"/>
          <w:szCs w:val="28"/>
        </w:rPr>
        <w:t>(в редакции постановления</w:t>
      </w:r>
    </w:p>
    <w:p w:rsidR="00840102" w:rsidRPr="00067FD9" w:rsidRDefault="0083097C">
      <w:pPr>
        <w:widowControl w:val="0"/>
        <w:ind w:left="10065" w:right="26"/>
        <w:jc w:val="center"/>
      </w:pPr>
      <w:r w:rsidRPr="00067FD9">
        <w:rPr>
          <w:sz w:val="28"/>
          <w:szCs w:val="28"/>
        </w:rPr>
        <w:t>администрации Ейского городского поселения Ейского района</w:t>
      </w:r>
    </w:p>
    <w:p w:rsidR="00840102" w:rsidRPr="00067FD9" w:rsidRDefault="0083097C">
      <w:pPr>
        <w:snapToGrid w:val="0"/>
        <w:ind w:left="9923" w:right="26"/>
        <w:jc w:val="center"/>
      </w:pPr>
      <w:r w:rsidRPr="00067FD9">
        <w:rPr>
          <w:sz w:val="28"/>
          <w:szCs w:val="28"/>
        </w:rPr>
        <w:t xml:space="preserve">от </w:t>
      </w:r>
      <w:r w:rsidR="000457B0">
        <w:rPr>
          <w:sz w:val="28"/>
          <w:szCs w:val="28"/>
        </w:rPr>
        <w:t>30.06.2023 № 669</w:t>
      </w:r>
      <w:bookmarkStart w:id="0" w:name="_GoBack"/>
      <w:bookmarkEnd w:id="0"/>
      <w:r w:rsidRPr="00067FD9">
        <w:rPr>
          <w:sz w:val="28"/>
          <w:szCs w:val="28"/>
        </w:rPr>
        <w:t>)</w:t>
      </w:r>
    </w:p>
    <w:p w:rsidR="00840102" w:rsidRPr="00067FD9" w:rsidRDefault="00840102">
      <w:pPr>
        <w:snapToGrid w:val="0"/>
        <w:ind w:left="7971" w:firstLine="2094"/>
        <w:rPr>
          <w:sz w:val="28"/>
          <w:szCs w:val="28"/>
        </w:rPr>
      </w:pPr>
    </w:p>
    <w:p w:rsidR="00840102" w:rsidRPr="00067FD9" w:rsidRDefault="00840102">
      <w:pPr>
        <w:snapToGrid w:val="0"/>
        <w:ind w:left="7971" w:firstLine="2094"/>
        <w:jc w:val="center"/>
        <w:rPr>
          <w:sz w:val="28"/>
          <w:szCs w:val="28"/>
        </w:rPr>
      </w:pPr>
    </w:p>
    <w:p w:rsidR="00840102" w:rsidRPr="00067FD9" w:rsidRDefault="00840102">
      <w:pPr>
        <w:snapToGrid w:val="0"/>
        <w:ind w:left="9923"/>
        <w:jc w:val="center"/>
        <w:rPr>
          <w:sz w:val="28"/>
          <w:szCs w:val="28"/>
        </w:rPr>
      </w:pPr>
    </w:p>
    <w:p w:rsidR="00840102" w:rsidRPr="00067FD9" w:rsidRDefault="0083097C">
      <w:pPr>
        <w:widowControl w:val="0"/>
        <w:jc w:val="center"/>
      </w:pPr>
      <w:r w:rsidRPr="00067FD9">
        <w:rPr>
          <w:b/>
          <w:bCs/>
          <w:sz w:val="28"/>
          <w:szCs w:val="28"/>
        </w:rPr>
        <w:t>Паспорт</w:t>
      </w:r>
    </w:p>
    <w:p w:rsidR="00840102" w:rsidRPr="00067FD9" w:rsidRDefault="0083097C">
      <w:pPr>
        <w:widowControl w:val="0"/>
        <w:jc w:val="center"/>
      </w:pPr>
      <w:r w:rsidRPr="00067FD9">
        <w:rPr>
          <w:b/>
          <w:bCs/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067FD9">
        <w:rPr>
          <w:b/>
          <w:bCs/>
          <w:sz w:val="28"/>
          <w:szCs w:val="28"/>
        </w:rPr>
        <w:br/>
        <w:t>«Формирование современной городской среды на 2018-2024 годы»</w:t>
      </w:r>
    </w:p>
    <w:p w:rsidR="00840102" w:rsidRPr="00067FD9" w:rsidRDefault="00840102">
      <w:pPr>
        <w:widowControl w:val="0"/>
        <w:jc w:val="center"/>
        <w:rPr>
          <w:b/>
          <w:bCs/>
          <w:sz w:val="28"/>
          <w:szCs w:val="28"/>
        </w:rPr>
      </w:pPr>
    </w:p>
    <w:p w:rsidR="00840102" w:rsidRPr="00067FD9" w:rsidRDefault="0084010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</w:pPr>
            <w:r w:rsidRPr="00067FD9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pStyle w:val="1"/>
              <w:keepNext w:val="0"/>
              <w:ind w:right="-1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067FD9">
              <w:rPr>
                <w:sz w:val="28"/>
                <w:szCs w:val="28"/>
              </w:rPr>
              <w:br/>
              <w:t xml:space="preserve">городского поселения Ейского района, муниципальное казенное учреждение </w:t>
            </w:r>
            <w:r w:rsidRPr="00067FD9">
              <w:rPr>
                <w:sz w:val="28"/>
                <w:szCs w:val="28"/>
              </w:rPr>
              <w:br/>
              <w:t>Ейского городского поселения Ейского района «Центр городского хозяйства»</w:t>
            </w:r>
          </w:p>
        </w:tc>
      </w:tr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bCs/>
                <w:sz w:val="28"/>
                <w:szCs w:val="28"/>
              </w:rPr>
              <w:lastRenderedPageBreak/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</w:pPr>
            <w:r w:rsidRPr="00067FD9">
              <w:rPr>
                <w:bCs/>
                <w:sz w:val="28"/>
                <w:szCs w:val="28"/>
              </w:rPr>
              <w:t>Цели Программы</w:t>
            </w:r>
          </w:p>
          <w:p w:rsidR="00840102" w:rsidRPr="00067FD9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FC7C9B">
            <w:pPr>
              <w:widowControl w:val="0"/>
              <w:jc w:val="both"/>
            </w:pPr>
            <w:r>
              <w:rPr>
                <w:sz w:val="28"/>
                <w:szCs w:val="28"/>
              </w:rPr>
              <w:t>П</w:t>
            </w:r>
            <w:r w:rsidR="0083097C" w:rsidRPr="00067FD9">
              <w:rPr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067FD9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</w:pPr>
            <w:r w:rsidRPr="00067FD9">
              <w:rPr>
                <w:bCs/>
                <w:sz w:val="28"/>
                <w:szCs w:val="28"/>
              </w:rPr>
              <w:t>Задачи Программы</w:t>
            </w:r>
          </w:p>
          <w:p w:rsidR="00840102" w:rsidRPr="00067FD9" w:rsidRDefault="0084010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 xml:space="preserve">- </w:t>
            </w:r>
            <w:r w:rsidR="00FC7C9B">
              <w:rPr>
                <w:sz w:val="28"/>
                <w:szCs w:val="28"/>
              </w:rPr>
              <w:t>С</w:t>
            </w:r>
            <w:r w:rsidRPr="00067FD9">
              <w:rPr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:rsidR="00840102" w:rsidRPr="00067FD9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:rsidR="00840102" w:rsidRPr="00067FD9" w:rsidRDefault="0083097C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:rsidR="00840102" w:rsidRPr="00067FD9" w:rsidRDefault="0083097C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омплексное благоустройство придомовых территорий;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 xml:space="preserve">- </w:t>
            </w:r>
            <w:r w:rsidR="00FC7C9B">
              <w:rPr>
                <w:sz w:val="28"/>
                <w:szCs w:val="28"/>
              </w:rPr>
              <w:t>К</w:t>
            </w:r>
            <w:r w:rsidRPr="00067FD9">
              <w:rPr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</w:pPr>
            <w:r w:rsidRPr="00067FD9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К</w:t>
            </w:r>
            <w:r w:rsidRPr="00067FD9">
              <w:rPr>
                <w:sz w:val="28"/>
                <w:szCs w:val="28"/>
              </w:rPr>
              <w:t>оличество подготовленных нормативных правовых актов (НПА);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К</w:t>
            </w:r>
            <w:r w:rsidRPr="00067FD9">
              <w:rPr>
                <w:sz w:val="28"/>
                <w:szCs w:val="28"/>
              </w:rPr>
              <w:t>оличество сформированных перечней территорий для выполнения работ по комплексному благоустройству;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К</w:t>
            </w:r>
            <w:r w:rsidRPr="00067FD9">
              <w:rPr>
                <w:sz w:val="28"/>
                <w:szCs w:val="28"/>
              </w:rPr>
              <w:t>оличество благоустроенных придомовых территорий;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Д</w:t>
            </w:r>
            <w:r w:rsidRPr="00067FD9">
              <w:rPr>
                <w:sz w:val="28"/>
                <w:szCs w:val="28"/>
              </w:rPr>
              <w:t>оля благоустроенных дворовых территорий от общего количества дворовых территорий;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О</w:t>
            </w:r>
            <w:r w:rsidRPr="00067FD9">
              <w:rPr>
                <w:sz w:val="28"/>
                <w:szCs w:val="28"/>
              </w:rPr>
              <w:t>хват населения благоустроенными дворовыми территориями;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К</w:t>
            </w:r>
            <w:r w:rsidRPr="00067FD9">
              <w:rPr>
                <w:sz w:val="28"/>
                <w:szCs w:val="28"/>
              </w:rPr>
              <w:t>оличество благоустроенных территорий общего пользования;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П</w:t>
            </w:r>
            <w:r w:rsidRPr="00067FD9">
              <w:rPr>
                <w:sz w:val="28"/>
                <w:szCs w:val="28"/>
              </w:rPr>
              <w:t>лощадь благоустроенных муниципальных территорий общего пользования;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-</w:t>
            </w:r>
            <w:r w:rsidR="00FC7C9B">
              <w:rPr>
                <w:sz w:val="28"/>
                <w:szCs w:val="28"/>
              </w:rPr>
              <w:t xml:space="preserve"> Д</w:t>
            </w:r>
            <w:r w:rsidRPr="00067FD9">
              <w:rPr>
                <w:sz w:val="28"/>
                <w:szCs w:val="28"/>
              </w:rPr>
              <w:t>оля площади благоустроенных муниципальных территорий общего пользования.</w:t>
            </w:r>
          </w:p>
        </w:tc>
      </w:tr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</w:pPr>
            <w:r w:rsidRPr="00067FD9">
              <w:rPr>
                <w:bCs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2018-2024 годы.</w:t>
            </w:r>
          </w:p>
        </w:tc>
      </w:tr>
      <w:tr w:rsidR="00840102" w:rsidRPr="00067FD9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widowControl w:val="0"/>
            </w:pPr>
            <w:r w:rsidRPr="00067FD9">
              <w:rPr>
                <w:bCs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DC4D97" w:rsidRDefault="0083097C">
            <w:pPr>
              <w:widowControl w:val="0"/>
              <w:jc w:val="both"/>
            </w:pPr>
            <w:r w:rsidRPr="00DC4D97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2169D3" w:rsidRPr="00DC4D97">
              <w:rPr>
                <w:sz w:val="28"/>
                <w:szCs w:val="28"/>
              </w:rPr>
              <w:t>164 930,0</w:t>
            </w:r>
            <w:r w:rsidRPr="00DC4D97">
              <w:rPr>
                <w:sz w:val="28"/>
                <w:szCs w:val="28"/>
              </w:rPr>
              <w:t xml:space="preserve"> тысяч рублей, в том числе: </w:t>
            </w:r>
          </w:p>
          <w:p w:rsidR="00840102" w:rsidRPr="00DC4D97" w:rsidRDefault="00840102">
            <w:pPr>
              <w:widowControl w:val="0"/>
              <w:rPr>
                <w:sz w:val="28"/>
                <w:szCs w:val="28"/>
              </w:rPr>
            </w:pPr>
          </w:p>
          <w:p w:rsidR="00840102" w:rsidRPr="00DC4D97" w:rsidRDefault="0083097C">
            <w:pPr>
              <w:widowControl w:val="0"/>
              <w:jc w:val="both"/>
            </w:pPr>
            <w:r w:rsidRPr="00DC4D97">
              <w:rPr>
                <w:sz w:val="28"/>
                <w:szCs w:val="28"/>
              </w:rPr>
              <w:t xml:space="preserve">из средств местного бюджета – </w:t>
            </w:r>
            <w:r w:rsidR="00D07635" w:rsidRPr="00DC4D97">
              <w:rPr>
                <w:sz w:val="28"/>
                <w:szCs w:val="28"/>
              </w:rPr>
              <w:t>40</w:t>
            </w:r>
            <w:r w:rsidR="002169D3" w:rsidRPr="00DC4D97">
              <w:rPr>
                <w:sz w:val="28"/>
                <w:szCs w:val="28"/>
              </w:rPr>
              <w:t> 126,5</w:t>
            </w:r>
            <w:r w:rsidR="00E77D3A" w:rsidRPr="00DC4D97">
              <w:rPr>
                <w:sz w:val="28"/>
                <w:szCs w:val="28"/>
              </w:rPr>
              <w:t xml:space="preserve"> </w:t>
            </w:r>
            <w:r w:rsidRPr="00DC4D97">
              <w:rPr>
                <w:sz w:val="28"/>
                <w:szCs w:val="28"/>
              </w:rPr>
              <w:t>тыс. рублей;</w:t>
            </w:r>
          </w:p>
          <w:p w:rsidR="00840102" w:rsidRPr="00DC4D97" w:rsidRDefault="0083097C">
            <w:pPr>
              <w:widowControl w:val="0"/>
              <w:jc w:val="both"/>
            </w:pPr>
            <w:r w:rsidRPr="00DC4D97">
              <w:rPr>
                <w:sz w:val="28"/>
                <w:szCs w:val="28"/>
              </w:rPr>
              <w:t xml:space="preserve">из средств краевого бюджета – </w:t>
            </w:r>
            <w:r w:rsidR="002169D3" w:rsidRPr="00DC4D97">
              <w:rPr>
                <w:sz w:val="28"/>
                <w:szCs w:val="28"/>
              </w:rPr>
              <w:t>10 116,0</w:t>
            </w:r>
            <w:r w:rsidRPr="00DC4D97">
              <w:rPr>
                <w:sz w:val="28"/>
                <w:szCs w:val="28"/>
              </w:rPr>
              <w:t xml:space="preserve"> тыс. рублей;</w:t>
            </w:r>
          </w:p>
          <w:p w:rsidR="00840102" w:rsidRPr="00DC4D97" w:rsidRDefault="0083097C">
            <w:pPr>
              <w:widowControl w:val="0"/>
              <w:jc w:val="both"/>
            </w:pPr>
            <w:r w:rsidRPr="00DC4D97">
              <w:rPr>
                <w:sz w:val="28"/>
                <w:szCs w:val="28"/>
              </w:rPr>
              <w:t xml:space="preserve">из средств федерального бюджета – </w:t>
            </w:r>
            <w:r w:rsidR="00624441" w:rsidRPr="00DC4D97">
              <w:rPr>
                <w:sz w:val="28"/>
                <w:szCs w:val="28"/>
              </w:rPr>
              <w:t>112</w:t>
            </w:r>
            <w:r w:rsidR="002169D3" w:rsidRPr="00DC4D97">
              <w:rPr>
                <w:sz w:val="28"/>
                <w:szCs w:val="28"/>
              </w:rPr>
              <w:t> 240,5</w:t>
            </w:r>
            <w:r w:rsidRPr="00DC4D97">
              <w:rPr>
                <w:sz w:val="28"/>
                <w:szCs w:val="28"/>
              </w:rPr>
              <w:t xml:space="preserve">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из внебюджетных источников – 2</w:t>
            </w:r>
            <w:r w:rsidR="00DC3F7A" w:rsidRPr="00067FD9">
              <w:rPr>
                <w:sz w:val="28"/>
                <w:szCs w:val="28"/>
              </w:rPr>
              <w:t xml:space="preserve"> </w:t>
            </w:r>
            <w:r w:rsidRPr="00067FD9">
              <w:rPr>
                <w:sz w:val="28"/>
                <w:szCs w:val="28"/>
              </w:rPr>
              <w:t>447,0 тыс. рублей;</w:t>
            </w:r>
          </w:p>
          <w:p w:rsidR="007E1CC0" w:rsidRPr="00067FD9" w:rsidRDefault="007E1CC0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lastRenderedPageBreak/>
              <w:t>в том числе по годам: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2018 год – 3 268,4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2019 год – 2 407,5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 xml:space="preserve">2020 год – </w:t>
            </w:r>
            <w:r w:rsidR="00926036" w:rsidRPr="00067FD9">
              <w:rPr>
                <w:sz w:val="28"/>
                <w:szCs w:val="28"/>
              </w:rPr>
              <w:t>2</w:t>
            </w:r>
            <w:r w:rsidR="00EA52C9" w:rsidRPr="00067FD9">
              <w:rPr>
                <w:sz w:val="28"/>
                <w:szCs w:val="28"/>
              </w:rPr>
              <w:t xml:space="preserve"> </w:t>
            </w:r>
            <w:r w:rsidR="00926036" w:rsidRPr="00067FD9">
              <w:rPr>
                <w:sz w:val="28"/>
                <w:szCs w:val="28"/>
              </w:rPr>
              <w:t>563,8</w:t>
            </w:r>
            <w:r w:rsidRPr="00067FD9">
              <w:rPr>
                <w:sz w:val="28"/>
                <w:szCs w:val="28"/>
              </w:rPr>
              <w:t xml:space="preserve">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 xml:space="preserve">2021 год – </w:t>
            </w:r>
            <w:r w:rsidR="003250C7" w:rsidRPr="00067FD9">
              <w:rPr>
                <w:sz w:val="28"/>
                <w:szCs w:val="28"/>
              </w:rPr>
              <w:t>6</w:t>
            </w:r>
            <w:r w:rsidR="00EA52C9" w:rsidRPr="00067FD9">
              <w:rPr>
                <w:sz w:val="28"/>
                <w:szCs w:val="28"/>
              </w:rPr>
              <w:t xml:space="preserve"> </w:t>
            </w:r>
            <w:r w:rsidR="003250C7" w:rsidRPr="00067FD9">
              <w:rPr>
                <w:sz w:val="28"/>
                <w:szCs w:val="28"/>
              </w:rPr>
              <w:t>835,6</w:t>
            </w:r>
            <w:r w:rsidRPr="00067FD9">
              <w:rPr>
                <w:sz w:val="28"/>
                <w:szCs w:val="28"/>
              </w:rPr>
              <w:t xml:space="preserve">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2022 год – </w:t>
            </w:r>
            <w:r w:rsidR="0029675D" w:rsidRPr="006D3011">
              <w:rPr>
                <w:sz w:val="28"/>
                <w:szCs w:val="28"/>
              </w:rPr>
              <w:t>10</w:t>
            </w:r>
            <w:r w:rsidR="00D07635" w:rsidRPr="006D3011">
              <w:rPr>
                <w:sz w:val="28"/>
                <w:szCs w:val="28"/>
              </w:rPr>
              <w:t xml:space="preserve"> </w:t>
            </w:r>
            <w:r w:rsidR="0029675D" w:rsidRPr="006D3011">
              <w:rPr>
                <w:sz w:val="28"/>
                <w:szCs w:val="28"/>
              </w:rPr>
              <w:t>575,4</w:t>
            </w:r>
            <w:r w:rsidRPr="006D3011">
              <w:rPr>
                <w:sz w:val="28"/>
                <w:szCs w:val="28"/>
              </w:rPr>
              <w:t xml:space="preserve">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2023 год – </w:t>
            </w:r>
            <w:r w:rsidR="005B46AE" w:rsidRPr="006D3011">
              <w:rPr>
                <w:sz w:val="28"/>
                <w:szCs w:val="28"/>
              </w:rPr>
              <w:t>10 175,8</w:t>
            </w:r>
            <w:r w:rsidRPr="006D3011">
              <w:rPr>
                <w:sz w:val="28"/>
                <w:szCs w:val="28"/>
              </w:rPr>
              <w:t xml:space="preserve">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2024 год – </w:t>
            </w:r>
            <w:r w:rsidR="0029675D" w:rsidRPr="006D3011">
              <w:rPr>
                <w:sz w:val="28"/>
                <w:szCs w:val="28"/>
              </w:rPr>
              <w:t>4</w:t>
            </w:r>
            <w:r w:rsidR="00D07635" w:rsidRPr="006D3011">
              <w:rPr>
                <w:sz w:val="28"/>
                <w:szCs w:val="28"/>
              </w:rPr>
              <w:t xml:space="preserve"> </w:t>
            </w:r>
            <w:r w:rsidR="0029675D" w:rsidRPr="006D3011">
              <w:rPr>
                <w:sz w:val="28"/>
                <w:szCs w:val="28"/>
              </w:rPr>
              <w:t>300,0</w:t>
            </w:r>
            <w:r w:rsidRPr="006D3011">
              <w:rPr>
                <w:sz w:val="28"/>
                <w:szCs w:val="28"/>
              </w:rPr>
              <w:t xml:space="preserve"> тыс. рублей, за счет средств местного бюджета;</w:t>
            </w:r>
          </w:p>
          <w:p w:rsidR="00840102" w:rsidRPr="00067FD9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2018 год – 6 266,0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2019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2020 год – 0,0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>2021 год – 0,0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2022 год – </w:t>
            </w:r>
            <w:r w:rsidR="0029675D" w:rsidRPr="006D3011">
              <w:rPr>
                <w:sz w:val="28"/>
                <w:szCs w:val="28"/>
              </w:rPr>
              <w:t>1 684,2</w:t>
            </w:r>
            <w:r w:rsidRPr="006D3011">
              <w:rPr>
                <w:sz w:val="28"/>
                <w:szCs w:val="28"/>
              </w:rPr>
              <w:t xml:space="preserve">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2023 год – </w:t>
            </w:r>
            <w:r w:rsidR="005B46AE" w:rsidRPr="006D3011">
              <w:rPr>
                <w:sz w:val="28"/>
              </w:rPr>
              <w:t>1 097,8</w:t>
            </w:r>
            <w:r w:rsidR="00726B49" w:rsidRPr="006D3011">
              <w:rPr>
                <w:sz w:val="28"/>
              </w:rPr>
              <w:t xml:space="preserve"> </w:t>
            </w:r>
            <w:r w:rsidRPr="006D3011">
              <w:rPr>
                <w:sz w:val="28"/>
                <w:szCs w:val="28"/>
              </w:rPr>
              <w:t>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2024 год – </w:t>
            </w:r>
            <w:r w:rsidR="00E73735" w:rsidRPr="006D3011">
              <w:rPr>
                <w:sz w:val="28"/>
                <w:szCs w:val="28"/>
              </w:rPr>
              <w:t>1 068,0</w:t>
            </w:r>
            <w:r w:rsidRPr="006D3011">
              <w:rPr>
                <w:sz w:val="28"/>
                <w:szCs w:val="28"/>
              </w:rPr>
              <w:t xml:space="preserve"> тыс. рублей, за счет краевого бюджета;</w:t>
            </w:r>
          </w:p>
          <w:p w:rsidR="00840102" w:rsidRPr="006D3011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2018 год – 19842,2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2019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2020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2021 год – 0,0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2022 год – </w:t>
            </w:r>
            <w:r w:rsidR="0029675D" w:rsidRPr="006D3011">
              <w:rPr>
                <w:sz w:val="28"/>
                <w:szCs w:val="28"/>
              </w:rPr>
              <w:t>40 421,0</w:t>
            </w:r>
            <w:r w:rsidRPr="006D3011">
              <w:rPr>
                <w:sz w:val="28"/>
                <w:szCs w:val="28"/>
              </w:rPr>
              <w:t xml:space="preserve"> тыс. рублей;</w:t>
            </w:r>
          </w:p>
          <w:p w:rsidR="00840102" w:rsidRPr="006D3011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2023 год – </w:t>
            </w:r>
            <w:r w:rsidR="005B46AE" w:rsidRPr="006D3011">
              <w:rPr>
                <w:sz w:val="28"/>
                <w:szCs w:val="28"/>
              </w:rPr>
              <w:t>26 345,3</w:t>
            </w:r>
            <w:r w:rsidRPr="006D3011">
              <w:rPr>
                <w:sz w:val="28"/>
                <w:szCs w:val="28"/>
              </w:rPr>
              <w:t xml:space="preserve">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6D3011">
              <w:rPr>
                <w:sz w:val="28"/>
                <w:szCs w:val="28"/>
              </w:rPr>
              <w:t xml:space="preserve">2024 год – </w:t>
            </w:r>
            <w:r w:rsidR="00E73735" w:rsidRPr="006D3011">
              <w:rPr>
                <w:sz w:val="28"/>
                <w:szCs w:val="28"/>
              </w:rPr>
              <w:t>25 632,0</w:t>
            </w:r>
            <w:r w:rsidRPr="006D3011">
              <w:rPr>
                <w:sz w:val="28"/>
                <w:szCs w:val="28"/>
              </w:rPr>
              <w:t xml:space="preserve"> тыс. рублей</w:t>
            </w:r>
            <w:r w:rsidRPr="00067FD9">
              <w:rPr>
                <w:sz w:val="28"/>
                <w:szCs w:val="28"/>
              </w:rPr>
              <w:t>, за счет федерального бюджета;</w:t>
            </w:r>
          </w:p>
          <w:p w:rsidR="00840102" w:rsidRPr="00067FD9" w:rsidRDefault="00840102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2018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2019 год – 2 447,0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2020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2021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2022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lastRenderedPageBreak/>
              <w:t>2023 год – 0,0 тыс. рублей;</w:t>
            </w:r>
          </w:p>
          <w:p w:rsidR="00840102" w:rsidRPr="00067FD9" w:rsidRDefault="0083097C">
            <w:pPr>
              <w:widowControl w:val="0"/>
              <w:jc w:val="both"/>
            </w:pPr>
            <w:r w:rsidRPr="00067FD9">
              <w:rPr>
                <w:sz w:val="28"/>
                <w:szCs w:val="28"/>
              </w:rPr>
              <w:t>2024 год – 0,0 тыс. рублей, за счет внебюджетных средств.</w:t>
            </w:r>
            <w:bookmarkEnd w:id="1"/>
          </w:p>
        </w:tc>
      </w:tr>
    </w:tbl>
    <w:p w:rsidR="00840102" w:rsidRPr="00067FD9" w:rsidRDefault="00840102">
      <w:pPr>
        <w:widowControl w:val="0"/>
      </w:pPr>
    </w:p>
    <w:p w:rsidR="00840102" w:rsidRPr="00067FD9" w:rsidRDefault="0083097C">
      <w:pPr>
        <w:widowControl w:val="0"/>
        <w:autoSpaceDE w:val="0"/>
        <w:ind w:right="26"/>
        <w:jc w:val="center"/>
      </w:pPr>
      <w:r w:rsidRPr="00067FD9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067FD9">
        <w:rPr>
          <w:bCs/>
          <w:sz w:val="28"/>
          <w:szCs w:val="28"/>
        </w:rPr>
        <w:t>я</w:t>
      </w:r>
      <w:r w:rsidRPr="00067FD9">
        <w:rPr>
          <w:bCs/>
          <w:sz w:val="28"/>
          <w:szCs w:val="28"/>
        </w:rPr>
        <w:t xml:space="preserve"> </w:t>
      </w:r>
    </w:p>
    <w:p w:rsidR="00840102" w:rsidRPr="00067FD9" w:rsidRDefault="0083097C">
      <w:pPr>
        <w:widowControl w:val="0"/>
        <w:autoSpaceDE w:val="0"/>
        <w:ind w:right="26"/>
        <w:jc w:val="center"/>
      </w:pPr>
      <w:r w:rsidRPr="00067FD9">
        <w:rPr>
          <w:bCs/>
          <w:sz w:val="28"/>
          <w:szCs w:val="28"/>
        </w:rPr>
        <w:t>Ейского района</w:t>
      </w:r>
    </w:p>
    <w:p w:rsidR="00840102" w:rsidRPr="00067FD9" w:rsidRDefault="0084010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:rsidR="00840102" w:rsidRPr="00067FD9" w:rsidRDefault="0083097C">
      <w:pPr>
        <w:widowControl w:val="0"/>
        <w:autoSpaceDE w:val="0"/>
        <w:ind w:right="26" w:firstLine="709"/>
        <w:jc w:val="both"/>
      </w:pPr>
      <w:r w:rsidRPr="00067FD9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067FD9">
        <w:rPr>
          <w:sz w:val="28"/>
          <w:szCs w:val="28"/>
        </w:rPr>
        <w:t>ия талантливых людей, растет вос</w:t>
      </w:r>
      <w:r w:rsidRPr="00067FD9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освещение, объекты, предназначенные для обслуживания лиц с ограниченными возможностями);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lastRenderedPageBreak/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 придомовые территории многоквартирных жилых домов (МКД);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 места общего пользования и массового посещения.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:rsidR="00840102" w:rsidRPr="00067FD9" w:rsidRDefault="0083097C">
      <w:pPr>
        <w:widowControl w:val="0"/>
        <w:tabs>
          <w:tab w:val="left" w:pos="709"/>
        </w:tabs>
        <w:ind w:right="26" w:firstLine="709"/>
        <w:jc w:val="both"/>
      </w:pPr>
      <w:r w:rsidRPr="00067FD9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>
        <w:rPr>
          <w:sz w:val="28"/>
          <w:szCs w:val="28"/>
        </w:rPr>
        <w:t xml:space="preserve">  </w:t>
      </w:r>
      <w:r w:rsidRPr="00067FD9">
        <w:rPr>
          <w:sz w:val="28"/>
          <w:szCs w:val="28"/>
        </w:rPr>
        <w:t>10-15 лет назад.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Благоустройство – важное направление в развитии территории города как курорта. Благодаря финансовой поддержке администрации Краснодарского края на благоустройство набережной на побережье Таганрогского залива были выделены значительные средства, что позволило в 2014- 2016 годах выполнить мероприятия по устройству пешеходной зоны протяженностью 1050 метров с устройством площадок для отдыха, реконструировать уличное освещение с устройством чугунных фонарей, а также установить  ограждение с элементами гранита и художественного чугунного литья, изготовленному на заводе по специально разработанному проекту специалистами управления архитектуры.</w:t>
      </w:r>
    </w:p>
    <w:p w:rsidR="00840102" w:rsidRPr="00067FD9" w:rsidRDefault="0083097C">
      <w:pPr>
        <w:pStyle w:val="aff1"/>
        <w:widowControl w:val="0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 xml:space="preserve">С целью развития, благоустройства Ейской косы и территорий центрального пляжа города, в том числе сетей электроснабжения было принято решение о реализации проекта  «Строительство кабельной линии 6 </w:t>
      </w:r>
      <w:proofErr w:type="spellStart"/>
      <w:r w:rsidRPr="00067FD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67FD9">
        <w:rPr>
          <w:rFonts w:ascii="Times New Roman" w:hAnsi="Times New Roman" w:cs="Times New Roman"/>
          <w:sz w:val="28"/>
          <w:szCs w:val="28"/>
        </w:rPr>
        <w:t xml:space="preserve"> по ул. Пляжной от ул. Рабочей до опоры В2-37 в г. Ейске», в рамках исполнения которого выполнена замена кабельных линий электроснабжения КЛ-6кВ, КЛ-04 </w:t>
      </w:r>
      <w:proofErr w:type="spellStart"/>
      <w:r w:rsidRPr="00067FD9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67FD9">
        <w:rPr>
          <w:rFonts w:ascii="Times New Roman" w:hAnsi="Times New Roman" w:cs="Times New Roman"/>
          <w:sz w:val="28"/>
          <w:szCs w:val="28"/>
        </w:rPr>
        <w:t xml:space="preserve"> общей протяженностью 5124 метра, взамен воздушных линий электроснабжения, строительство уличного освещения улицы Пляжной протяженностью 1150 м.</w:t>
      </w:r>
    </w:p>
    <w:p w:rsidR="00840102" w:rsidRPr="00067FD9" w:rsidRDefault="0083097C">
      <w:pPr>
        <w:pStyle w:val="aff1"/>
        <w:widowControl w:val="0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Также выполнено устройство дорожки для пешеходов из тротуарной плитки от памятника «Ейский патриот до базы отдыха «Акватория лета» площадью 4860 м</w:t>
      </w:r>
      <w:r w:rsidRPr="00067FD9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67FD9">
        <w:rPr>
          <w:rFonts w:ascii="Times New Roman" w:hAnsi="Times New Roman" w:cs="Times New Roman"/>
          <w:sz w:val="28"/>
          <w:szCs w:val="28"/>
        </w:rPr>
        <w:t>, с учетом обустройства площадок для посадки и высадки пассажиров общественного транспорта и установки двух современных павильонов. В осенний период вдоль пешеходной зоны были высажены саженцы деревьев в количестве 57 штук.</w:t>
      </w:r>
    </w:p>
    <w:p w:rsidR="00840102" w:rsidRPr="00067FD9" w:rsidRDefault="0083097C">
      <w:pPr>
        <w:pStyle w:val="aff1"/>
        <w:widowControl w:val="0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 xml:space="preserve">Данное благоустройство позволило увеличить привлекательность города-курорта Ейск, а также повысило </w:t>
      </w:r>
      <w:r w:rsidRPr="00067FD9">
        <w:rPr>
          <w:rFonts w:ascii="Times New Roman" w:hAnsi="Times New Roman" w:cs="Times New Roman"/>
          <w:sz w:val="28"/>
          <w:szCs w:val="28"/>
        </w:rPr>
        <w:lastRenderedPageBreak/>
        <w:t xml:space="preserve">конкурентоспособность санаторно-курортного и туристического комплекса. 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В центральной части города с целью сохранения исторического облика города закончены работы по устройству покрытия из брусчатки по улице Победы от Коммунаров до Ленина.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Без внимания не остались и жители улицы Коммунистической, вдоль которой выполнены работы по благоустройству пешеходной дорожки с учетом устройства тактильной плитки.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 xml:space="preserve">В 2016 году в связи с актуальностью проблемы, выполнены работы по благоустройству сквера имени Пушкина в г. Ейске, приобретен и установлен мобильный автономный туалетный </w:t>
      </w:r>
      <w:proofErr w:type="spellStart"/>
      <w:r w:rsidRPr="00067FD9">
        <w:rPr>
          <w:sz w:val="28"/>
          <w:szCs w:val="28"/>
        </w:rPr>
        <w:t>экомодуль</w:t>
      </w:r>
      <w:proofErr w:type="spellEnd"/>
      <w:r w:rsidRPr="00067FD9">
        <w:rPr>
          <w:sz w:val="28"/>
          <w:szCs w:val="28"/>
        </w:rPr>
        <w:t>, адаптированный для маломобильных групп населения.</w:t>
      </w:r>
    </w:p>
    <w:p w:rsidR="00840102" w:rsidRPr="00067FD9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>По состоянию на конец 2017 года в городе Ейске имеется 23 благоустроенных объектов общей площадью 212,2 гектара.</w:t>
      </w:r>
    </w:p>
    <w:p w:rsidR="00926036" w:rsidRPr="00067FD9" w:rsidRDefault="00926036" w:rsidP="00926036">
      <w:pPr>
        <w:ind w:right="-141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>В 2018 году выполнены мероприятия по благоустройству 2-ой очереди парка «Никольский», а именно восточной части и прилегающей территории. При благоустройстве парка Никольский в 2018 году выполнены работы по благоустройству тротуара по четной и нечетной сторонам, устройству пешеходных дорожек на территории парка, уличного освещения по периметру парка и установке малых архитектурных форм.</w:t>
      </w:r>
    </w:p>
    <w:p w:rsidR="00926036" w:rsidRPr="00067FD9" w:rsidRDefault="00926036" w:rsidP="00926036">
      <w:pPr>
        <w:ind w:right="-141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>В рамках реализации мероприятий муниципальной программы в 2019 году произведены работы по благоустройству общественных территорий за счет внебюджетный средств, а именно: устройство тротуара по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Пляжная, устройство тротуара по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Седина от ул.</w:t>
      </w:r>
      <w:r w:rsidR="00FC7C9B">
        <w:rPr>
          <w:sz w:val="28"/>
          <w:szCs w:val="28"/>
        </w:rPr>
        <w:t xml:space="preserve"> </w:t>
      </w:r>
      <w:proofErr w:type="spellStart"/>
      <w:r w:rsidRPr="00067FD9">
        <w:rPr>
          <w:sz w:val="28"/>
          <w:szCs w:val="28"/>
        </w:rPr>
        <w:t>К.Либкнехта</w:t>
      </w:r>
      <w:proofErr w:type="spellEnd"/>
      <w:r w:rsidRPr="00067FD9">
        <w:rPr>
          <w:sz w:val="28"/>
          <w:szCs w:val="28"/>
        </w:rPr>
        <w:t xml:space="preserve"> до дома №53/5, озеленение городской зеленой зоны на пересечении улиц Калинина и Свердлова, завоз и планировка грунта, посадка деревьев и кустарников, устройство системы </w:t>
      </w:r>
      <w:proofErr w:type="spellStart"/>
      <w:r w:rsidRPr="00067FD9">
        <w:rPr>
          <w:sz w:val="28"/>
          <w:szCs w:val="28"/>
        </w:rPr>
        <w:t>автополива</w:t>
      </w:r>
      <w:proofErr w:type="spellEnd"/>
      <w:r w:rsidRPr="00067FD9">
        <w:rPr>
          <w:sz w:val="28"/>
          <w:szCs w:val="28"/>
        </w:rPr>
        <w:t xml:space="preserve"> по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Красная от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Мичурина до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Герцена, посадка деревьев и кустарников по ул.</w:t>
      </w:r>
      <w:r w:rsidR="00FC7C9B">
        <w:rPr>
          <w:sz w:val="28"/>
          <w:szCs w:val="28"/>
        </w:rPr>
        <w:t xml:space="preserve"> </w:t>
      </w:r>
      <w:proofErr w:type="spellStart"/>
      <w:r w:rsidRPr="00067FD9">
        <w:rPr>
          <w:sz w:val="28"/>
          <w:szCs w:val="28"/>
        </w:rPr>
        <w:t>К.Либкнехта</w:t>
      </w:r>
      <w:proofErr w:type="spellEnd"/>
      <w:r w:rsidRPr="00067FD9">
        <w:rPr>
          <w:sz w:val="28"/>
          <w:szCs w:val="28"/>
        </w:rPr>
        <w:t xml:space="preserve"> от ул.</w:t>
      </w:r>
      <w:r w:rsidR="00FC7C9B">
        <w:rPr>
          <w:sz w:val="28"/>
          <w:szCs w:val="28"/>
        </w:rPr>
        <w:t xml:space="preserve"> </w:t>
      </w:r>
      <w:proofErr w:type="spellStart"/>
      <w:r w:rsidRPr="00067FD9">
        <w:rPr>
          <w:sz w:val="28"/>
          <w:szCs w:val="28"/>
        </w:rPr>
        <w:t>Нижнесадовой</w:t>
      </w:r>
      <w:proofErr w:type="spellEnd"/>
      <w:r w:rsidRPr="00067FD9">
        <w:rPr>
          <w:sz w:val="28"/>
          <w:szCs w:val="28"/>
        </w:rPr>
        <w:t xml:space="preserve"> до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Кропоткина, устройство тротуара по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Мичурина в створе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Казачьей, устройство тротуара, устройство газонов по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Герцена в створе ул.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Ленинградской. За счет средств бюджета г.</w:t>
      </w:r>
      <w:r w:rsidR="00FC7C9B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 xml:space="preserve">Ейска проведены мероприятия по благоустройству </w:t>
      </w:r>
      <w:r w:rsidR="00FC7C9B">
        <w:rPr>
          <w:sz w:val="28"/>
          <w:szCs w:val="28"/>
        </w:rPr>
        <w:t xml:space="preserve">            </w:t>
      </w:r>
      <w:r w:rsidRPr="00067FD9">
        <w:rPr>
          <w:sz w:val="28"/>
          <w:szCs w:val="28"/>
        </w:rPr>
        <w:t>2-ой очереди Никольского парка, а именно ремонт дорожного полотна вокруг парка и установка декоративных ограждений.</w:t>
      </w:r>
    </w:p>
    <w:p w:rsidR="001A7E24" w:rsidRPr="00067FD9" w:rsidRDefault="001A7E24" w:rsidP="001A7E24">
      <w:pPr>
        <w:ind w:firstLine="709"/>
        <w:jc w:val="both"/>
        <w:rPr>
          <w:bCs/>
          <w:sz w:val="28"/>
        </w:rPr>
      </w:pPr>
      <w:r w:rsidRPr="00067FD9">
        <w:rPr>
          <w:sz w:val="28"/>
          <w:szCs w:val="28"/>
        </w:rPr>
        <w:t>В</w:t>
      </w:r>
      <w:r w:rsidR="001B2C9F" w:rsidRPr="00067FD9">
        <w:rPr>
          <w:sz w:val="28"/>
          <w:szCs w:val="28"/>
        </w:rPr>
        <w:t xml:space="preserve"> 2020 </w:t>
      </w:r>
      <w:r w:rsidRPr="00067FD9">
        <w:rPr>
          <w:sz w:val="28"/>
        </w:rPr>
        <w:t xml:space="preserve">в поселке Морском </w:t>
      </w:r>
      <w:r w:rsidRPr="00067FD9">
        <w:rPr>
          <w:bCs/>
          <w:sz w:val="28"/>
        </w:rPr>
        <w:t>были выполнены работы по благоустройству сквера, расположенного по улице Центральной, а именно: устройство пешеходных дорожек и установка новых малых форм (лавочек и урн), т</w:t>
      </w:r>
      <w:r w:rsidRPr="00067FD9">
        <w:rPr>
          <w:sz w:val="28"/>
          <w:szCs w:val="28"/>
        </w:rPr>
        <w:t>ак же с целью обеспечения безопасного пребывая детей</w:t>
      </w:r>
      <w:r w:rsidR="00B800F7" w:rsidRPr="00067FD9">
        <w:rPr>
          <w:sz w:val="28"/>
          <w:szCs w:val="28"/>
        </w:rPr>
        <w:t>,</w:t>
      </w:r>
      <w:r w:rsidRPr="00067FD9">
        <w:rPr>
          <w:sz w:val="28"/>
          <w:szCs w:val="28"/>
        </w:rPr>
        <w:t xml:space="preserve"> выполнены работы по благоустройству детской игровой площадки</w:t>
      </w:r>
      <w:r w:rsidR="00425656" w:rsidRPr="00067FD9">
        <w:rPr>
          <w:sz w:val="28"/>
          <w:szCs w:val="28"/>
        </w:rPr>
        <w:t>. Также были выполнены работы по приобретению и установке детских игровых элементов для детской игровой площадки, расположенной вблизи многоквартирного дома № 237/1 по у</w:t>
      </w:r>
      <w:r w:rsidR="00FC7C9B">
        <w:rPr>
          <w:sz w:val="28"/>
          <w:szCs w:val="28"/>
        </w:rPr>
        <w:t>л.</w:t>
      </w:r>
      <w:r w:rsidR="00425656" w:rsidRPr="00067FD9">
        <w:rPr>
          <w:sz w:val="28"/>
          <w:szCs w:val="28"/>
        </w:rPr>
        <w:t xml:space="preserve"> Московской.</w:t>
      </w:r>
    </w:p>
    <w:p w:rsidR="00EA52C9" w:rsidRPr="00067FD9" w:rsidRDefault="00EA52C9" w:rsidP="00EA52C9">
      <w:pPr>
        <w:ind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 xml:space="preserve">В 2021 </w:t>
      </w:r>
      <w:r w:rsidR="00CF00EF" w:rsidRPr="00067FD9">
        <w:rPr>
          <w:bCs/>
          <w:color w:val="000000"/>
          <w:sz w:val="28"/>
          <w:szCs w:val="27"/>
        </w:rPr>
        <w:t>выполнены работы по благоустройству общественной территории, расположенной по переулку Береговому № 1, а именно, устройство пешеходных дорожек, уличного освещения и устройство детской игровой площадки</w:t>
      </w:r>
      <w:r w:rsidRPr="00067FD9">
        <w:rPr>
          <w:sz w:val="28"/>
          <w:szCs w:val="28"/>
        </w:rPr>
        <w:t xml:space="preserve">. Также </w:t>
      </w:r>
      <w:r w:rsidRPr="00067FD9">
        <w:rPr>
          <w:sz w:val="28"/>
          <w:szCs w:val="28"/>
        </w:rPr>
        <w:lastRenderedPageBreak/>
        <w:t xml:space="preserve">были выполнены работы по приобретению и установке детских игровых элементов для </w:t>
      </w:r>
      <w:r w:rsidR="007F2EB0" w:rsidRPr="00067FD9">
        <w:rPr>
          <w:bCs/>
          <w:color w:val="000000"/>
          <w:sz w:val="28"/>
          <w:szCs w:val="27"/>
        </w:rPr>
        <w:t>детской игровой площадки</w:t>
      </w:r>
      <w:r w:rsidR="00CF00EF" w:rsidRPr="00067FD9">
        <w:rPr>
          <w:bCs/>
          <w:color w:val="000000"/>
          <w:sz w:val="28"/>
          <w:szCs w:val="27"/>
        </w:rPr>
        <w:t xml:space="preserve">, расположенной вблизи многоквартирного дома № 4 по улице Плеханова, устройству основания для детской игровой </w:t>
      </w:r>
      <w:r w:rsidR="00CF00EF" w:rsidRPr="00067FD9">
        <w:rPr>
          <w:bCs/>
          <w:sz w:val="28"/>
          <w:szCs w:val="27"/>
        </w:rPr>
        <w:t>площадк</w:t>
      </w:r>
      <w:r w:rsidR="007F2EB0" w:rsidRPr="00067FD9">
        <w:rPr>
          <w:bCs/>
          <w:sz w:val="28"/>
          <w:szCs w:val="27"/>
        </w:rPr>
        <w:t>и</w:t>
      </w:r>
      <w:r w:rsidR="00CF00EF" w:rsidRPr="00067FD9">
        <w:rPr>
          <w:bCs/>
          <w:sz w:val="28"/>
          <w:szCs w:val="27"/>
        </w:rPr>
        <w:t xml:space="preserve"> по улице Абрикосовой вблизи улицы Космонавтов, и </w:t>
      </w:r>
      <w:r w:rsidR="00CF00EF" w:rsidRPr="00067FD9">
        <w:rPr>
          <w:rFonts w:eastAsia="Calibri"/>
          <w:sz w:val="28"/>
          <w:szCs w:val="28"/>
        </w:rPr>
        <w:t>устройству пешеходной дорожки, расположенной вблизи дома №20/2 по ул</w:t>
      </w:r>
      <w:r w:rsidR="00A265B0" w:rsidRPr="00067FD9">
        <w:rPr>
          <w:rFonts w:eastAsia="Calibri"/>
          <w:sz w:val="28"/>
          <w:szCs w:val="28"/>
        </w:rPr>
        <w:t xml:space="preserve">ице </w:t>
      </w:r>
      <w:r w:rsidR="00CF00EF" w:rsidRPr="00067FD9">
        <w:rPr>
          <w:rFonts w:eastAsia="Calibri"/>
          <w:sz w:val="28"/>
          <w:szCs w:val="28"/>
        </w:rPr>
        <w:t>Коммунистической</w:t>
      </w:r>
      <w:r w:rsidRPr="00067FD9">
        <w:rPr>
          <w:sz w:val="28"/>
          <w:szCs w:val="28"/>
        </w:rPr>
        <w:t>.</w:t>
      </w:r>
    </w:p>
    <w:p w:rsidR="0029675D" w:rsidRPr="00067FD9" w:rsidRDefault="0029675D" w:rsidP="0029675D">
      <w:pPr>
        <w:ind w:firstLine="709"/>
        <w:jc w:val="both"/>
        <w:rPr>
          <w:bCs/>
          <w:sz w:val="28"/>
          <w:szCs w:val="28"/>
        </w:rPr>
      </w:pPr>
      <w:r w:rsidRPr="00067FD9">
        <w:rPr>
          <w:sz w:val="28"/>
          <w:szCs w:val="28"/>
        </w:rPr>
        <w:t xml:space="preserve">В 2022 году в рамках регионального проекта «Формирование комфортной городской среды» выполнены мероприятия по благоустройству общественной территории «Молодежная площадь», а именно: ремонту памятника, устройству пешеходных дорожек, устройству детской игровой и спортивных площадок, приобретены и установлены 57 лавочек, 53 урны, озеленение территории (высажено 20 саженцев </w:t>
      </w:r>
      <w:proofErr w:type="spellStart"/>
      <w:r w:rsidRPr="00067FD9">
        <w:rPr>
          <w:sz w:val="28"/>
          <w:szCs w:val="28"/>
        </w:rPr>
        <w:t>церцис</w:t>
      </w:r>
      <w:proofErr w:type="spellEnd"/>
      <w:r w:rsidRPr="00067FD9">
        <w:rPr>
          <w:sz w:val="28"/>
          <w:szCs w:val="28"/>
        </w:rPr>
        <w:t xml:space="preserve">, 116 саженцев сосен и 141 саженец липы) также выполнена </w:t>
      </w:r>
      <w:r w:rsidRPr="00067FD9">
        <w:rPr>
          <w:bCs/>
          <w:sz w:val="28"/>
          <w:szCs w:val="28"/>
        </w:rPr>
        <w:t>замена существующего уличного освещения и установка 56 фонарей.</w:t>
      </w:r>
    </w:p>
    <w:p w:rsidR="0029675D" w:rsidRPr="00067FD9" w:rsidRDefault="0029675D" w:rsidP="00EA52C9">
      <w:pPr>
        <w:ind w:firstLine="709"/>
        <w:jc w:val="both"/>
        <w:rPr>
          <w:bCs/>
          <w:sz w:val="28"/>
        </w:rPr>
      </w:pPr>
      <w:r w:rsidRPr="00067FD9">
        <w:rPr>
          <w:sz w:val="28"/>
          <w:szCs w:val="28"/>
        </w:rPr>
        <w:t xml:space="preserve">Также в рамках реализации мероприятий муниципальной программы в 2022 году произведены работы по благоустройству общественных территорий, а именно: </w:t>
      </w:r>
      <w:r w:rsidRPr="00067FD9">
        <w:rPr>
          <w:bCs/>
          <w:sz w:val="28"/>
          <w:szCs w:val="28"/>
        </w:rPr>
        <w:t xml:space="preserve">устройство тротуара по четной стороне улицы Коммунистической, от Автовокзала до улицы Горького, устройство освещения вблизи памятника </w:t>
      </w:r>
      <w:r w:rsidR="00FC7C9B">
        <w:rPr>
          <w:bCs/>
          <w:sz w:val="28"/>
          <w:szCs w:val="28"/>
        </w:rPr>
        <w:t xml:space="preserve">им. </w:t>
      </w:r>
      <w:r w:rsidRPr="00067FD9">
        <w:rPr>
          <w:bCs/>
          <w:sz w:val="28"/>
          <w:szCs w:val="28"/>
        </w:rPr>
        <w:t>А.</w:t>
      </w:r>
      <w:r w:rsidR="00FC7C9B">
        <w:rPr>
          <w:bCs/>
          <w:sz w:val="28"/>
          <w:szCs w:val="28"/>
        </w:rPr>
        <w:t xml:space="preserve"> </w:t>
      </w:r>
      <w:r w:rsidRPr="00067FD9">
        <w:rPr>
          <w:bCs/>
          <w:sz w:val="28"/>
          <w:szCs w:val="28"/>
        </w:rPr>
        <w:t xml:space="preserve">Невского, </w:t>
      </w:r>
      <w:r w:rsidR="007E1CC0" w:rsidRPr="00067FD9">
        <w:rPr>
          <w:bCs/>
          <w:sz w:val="28"/>
          <w:szCs w:val="28"/>
        </w:rPr>
        <w:t>устройство освещения на общественной территории в сквере Маяковского, а также б</w:t>
      </w:r>
      <w:r w:rsidRPr="00067FD9">
        <w:rPr>
          <w:bCs/>
          <w:sz w:val="28"/>
          <w:szCs w:val="28"/>
        </w:rPr>
        <w:t>лагоустройство зелен</w:t>
      </w:r>
      <w:r w:rsidR="007E1CC0" w:rsidRPr="00067FD9">
        <w:rPr>
          <w:bCs/>
          <w:sz w:val="28"/>
          <w:szCs w:val="28"/>
        </w:rPr>
        <w:t>ых</w:t>
      </w:r>
      <w:r w:rsidRPr="00067FD9">
        <w:rPr>
          <w:bCs/>
          <w:sz w:val="28"/>
          <w:szCs w:val="28"/>
        </w:rPr>
        <w:t xml:space="preserve"> зон по улице </w:t>
      </w:r>
      <w:proofErr w:type="spellStart"/>
      <w:r w:rsidRPr="00067FD9">
        <w:rPr>
          <w:bCs/>
          <w:sz w:val="28"/>
          <w:szCs w:val="28"/>
        </w:rPr>
        <w:t>Б.Хмельницкого</w:t>
      </w:r>
      <w:proofErr w:type="spellEnd"/>
      <w:r w:rsidRPr="00067FD9">
        <w:rPr>
          <w:bCs/>
          <w:sz w:val="28"/>
          <w:szCs w:val="28"/>
        </w:rPr>
        <w:t xml:space="preserve"> </w:t>
      </w:r>
      <w:r w:rsidR="007E1CC0" w:rsidRPr="00067FD9">
        <w:rPr>
          <w:bCs/>
          <w:sz w:val="28"/>
          <w:szCs w:val="28"/>
        </w:rPr>
        <w:t>и по</w:t>
      </w:r>
      <w:r w:rsidRPr="00067FD9">
        <w:rPr>
          <w:bCs/>
          <w:sz w:val="28"/>
          <w:szCs w:val="28"/>
        </w:rPr>
        <w:t xml:space="preserve"> аллеи по ул. </w:t>
      </w:r>
      <w:proofErr w:type="spellStart"/>
      <w:r w:rsidRPr="00067FD9">
        <w:rPr>
          <w:bCs/>
          <w:sz w:val="28"/>
          <w:szCs w:val="28"/>
        </w:rPr>
        <w:t>К.Маркса</w:t>
      </w:r>
      <w:proofErr w:type="spellEnd"/>
      <w:r w:rsidR="007E1CC0" w:rsidRPr="00067FD9">
        <w:rPr>
          <w:bCs/>
          <w:sz w:val="28"/>
          <w:szCs w:val="28"/>
        </w:rPr>
        <w:t>.</w:t>
      </w:r>
    </w:p>
    <w:p w:rsidR="00840102" w:rsidRPr="00067FD9" w:rsidRDefault="0083097C" w:rsidP="00173D74">
      <w:pPr>
        <w:ind w:right="-147" w:firstLine="709"/>
        <w:jc w:val="both"/>
      </w:pPr>
      <w:r w:rsidRPr="00067FD9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:rsidR="00840102" w:rsidRPr="00067FD9" w:rsidRDefault="0083097C" w:rsidP="00926036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:rsidR="00840102" w:rsidRPr="00067FD9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:rsidR="00840102" w:rsidRPr="00067FD9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:rsidR="00840102" w:rsidRPr="00067FD9" w:rsidRDefault="0083097C" w:rsidP="00926036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:rsidR="00840102" w:rsidRPr="00067FD9" w:rsidRDefault="0083097C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 xml:space="preserve"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</w:t>
      </w:r>
      <w:r w:rsidRPr="00067FD9">
        <w:rPr>
          <w:rFonts w:ascii="Times New Roman" w:hAnsi="Times New Roman" w:cs="Times New Roman"/>
          <w:sz w:val="28"/>
          <w:szCs w:val="28"/>
        </w:rPr>
        <w:lastRenderedPageBreak/>
        <w:t>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2018-2024 годы».</w:t>
      </w:r>
    </w:p>
    <w:p w:rsidR="00F610DE" w:rsidRPr="00067FD9" w:rsidRDefault="00F610DE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>Настоящая муниципальная программа</w:t>
      </w:r>
      <w:r w:rsidR="00900A93" w:rsidRPr="00067FD9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:rsidR="00840102" w:rsidRPr="00067FD9" w:rsidRDefault="0083097C">
      <w:pPr>
        <w:widowControl w:val="0"/>
        <w:autoSpaceDE w:val="0"/>
        <w:ind w:right="26" w:firstLine="709"/>
        <w:jc w:val="both"/>
      </w:pPr>
      <w:r w:rsidRPr="00067FD9">
        <w:rPr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является муниципальное казенное учреждение Ейского городского поселения Ейского района «Центр городского хозяйства».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2018-2024 годы» реализуется при непосредственном участии жителей и организаций города Ейска в ее формировании и исполнении.</w:t>
      </w:r>
    </w:p>
    <w:p w:rsidR="00840102" w:rsidRPr="00067FD9" w:rsidRDefault="0083097C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:rsidR="00926036" w:rsidRPr="00067FD9" w:rsidRDefault="00926036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40102" w:rsidRPr="00067FD9" w:rsidRDefault="0083097C">
      <w:pPr>
        <w:widowControl w:val="0"/>
        <w:ind w:right="26"/>
        <w:jc w:val="center"/>
      </w:pPr>
      <w:r w:rsidRPr="00067FD9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:rsidR="00840102" w:rsidRPr="00067FD9" w:rsidRDefault="0083097C">
      <w:pPr>
        <w:widowControl w:val="0"/>
        <w:ind w:right="26"/>
        <w:jc w:val="center"/>
      </w:pPr>
      <w:r w:rsidRPr="00067FD9">
        <w:rPr>
          <w:sz w:val="28"/>
          <w:szCs w:val="28"/>
        </w:rPr>
        <w:t>муниципальной программы</w:t>
      </w:r>
    </w:p>
    <w:p w:rsidR="00840102" w:rsidRPr="00067FD9" w:rsidRDefault="00840102">
      <w:pPr>
        <w:widowControl w:val="0"/>
        <w:ind w:right="26"/>
        <w:jc w:val="center"/>
        <w:rPr>
          <w:b/>
          <w:sz w:val="28"/>
          <w:szCs w:val="28"/>
        </w:rPr>
      </w:pP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 xml:space="preserve"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</w:t>
      </w:r>
      <w:r w:rsidRPr="00067FD9">
        <w:rPr>
          <w:sz w:val="28"/>
          <w:szCs w:val="28"/>
        </w:rPr>
        <w:lastRenderedPageBreak/>
        <w:t>современной городской среды»;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2018-2024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граждан.</w:t>
      </w:r>
    </w:p>
    <w:p w:rsidR="00840102" w:rsidRPr="00067FD9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067FD9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:rsidR="00840102" w:rsidRPr="00067FD9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Задача 1.</w:t>
      </w:r>
      <w:r w:rsidR="00A265B0" w:rsidRPr="00067FD9">
        <w:rPr>
          <w:rFonts w:ascii="Times New Roman" w:hAnsi="Times New Roman" w:cs="Times New Roman"/>
          <w:sz w:val="28"/>
          <w:szCs w:val="28"/>
        </w:rPr>
        <w:t xml:space="preserve"> </w:t>
      </w:r>
      <w:r w:rsidRPr="00067FD9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:rsidR="00840102" w:rsidRPr="00067FD9" w:rsidRDefault="0083097C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Задача 2.</w:t>
      </w:r>
      <w:r w:rsidR="00A265B0" w:rsidRPr="00067FD9">
        <w:rPr>
          <w:rFonts w:ascii="Times New Roman" w:hAnsi="Times New Roman" w:cs="Times New Roman"/>
          <w:sz w:val="28"/>
          <w:szCs w:val="28"/>
        </w:rPr>
        <w:t xml:space="preserve"> </w:t>
      </w:r>
      <w:r w:rsidRPr="00067FD9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:rsidR="00840102" w:rsidRPr="00067FD9" w:rsidRDefault="0083097C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:rsidR="00840102" w:rsidRPr="00067FD9" w:rsidRDefault="0083097C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Задача 4.</w:t>
      </w:r>
      <w:r w:rsidR="00A265B0" w:rsidRPr="00067FD9">
        <w:rPr>
          <w:rFonts w:ascii="Times New Roman" w:hAnsi="Times New Roman" w:cs="Times New Roman"/>
          <w:sz w:val="28"/>
          <w:szCs w:val="28"/>
        </w:rPr>
        <w:t xml:space="preserve"> </w:t>
      </w:r>
      <w:r w:rsidRPr="00067FD9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:rsidR="00840102" w:rsidRDefault="0083097C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7FD9">
        <w:rPr>
          <w:rFonts w:ascii="Times New Roman" w:hAnsi="Times New Roman" w:cs="Times New Roman"/>
          <w:sz w:val="28"/>
          <w:szCs w:val="28"/>
        </w:rPr>
        <w:t>15) Взаимосвязь между заявленной целью (повышение комфортности и безопасности условий проживания и отдыха граждан), поставленными задачами и целевыми показателями подпрограммы представлена в следующей таблице.</w:t>
      </w:r>
    </w:p>
    <w:p w:rsidR="00FC7C9B" w:rsidRDefault="00FC7C9B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C9B" w:rsidRDefault="00FC7C9B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C9B" w:rsidRDefault="00FC7C9B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C9B" w:rsidRDefault="00FC7C9B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C9B" w:rsidRDefault="00FC7C9B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7C9B" w:rsidRPr="00067FD9" w:rsidRDefault="00FC7C9B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</w:p>
    <w:p w:rsidR="00840102" w:rsidRPr="00067FD9" w:rsidRDefault="00840102">
      <w:pPr>
        <w:pStyle w:val="ConsPlusNormal"/>
        <w:ind w:right="26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4394"/>
        <w:gridCol w:w="4678"/>
        <w:gridCol w:w="1559"/>
        <w:gridCol w:w="1711"/>
      </w:tblGrid>
      <w:tr w:rsidR="00840102" w:rsidRPr="00067FD9" w:rsidTr="00FC7C9B">
        <w:trPr>
          <w:trHeight w:val="55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Формулировка цели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Формулировка задач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Наименование целевых показателей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102" w:rsidRPr="00067FD9" w:rsidRDefault="0083097C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40102" w:rsidRPr="00067FD9" w:rsidTr="00FC7C9B">
        <w:trPr>
          <w:trHeight w:val="1263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безопасности условий проживания и отдыха граждан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autoSpaceDE w:val="0"/>
              <w:ind w:right="26"/>
            </w:pPr>
            <w:r w:rsidRPr="00067FD9">
              <w:rPr>
                <w:sz w:val="28"/>
                <w:szCs w:val="28"/>
              </w:rPr>
              <w:t>Задача 1. Совершенствование нормативной правовой базы Ейского городского поселения Ейского района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Количество подготовленных нормативных правовых актов (НПА)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067FD9" w:rsidTr="00FC7C9B">
        <w:trPr>
          <w:trHeight w:val="77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autoSpaceDE w:val="0"/>
              <w:ind w:right="26"/>
            </w:pPr>
            <w:r w:rsidRPr="00067FD9">
              <w:rPr>
                <w:sz w:val="28"/>
                <w:szCs w:val="28"/>
              </w:rPr>
              <w:t>Задача 2. Формирование перечней территорий для выполнения работ по комплексному благоустройству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Количество сформированных перечней территорий для выполнения работ по комплексному благоустройству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40102" w:rsidRPr="00067FD9" w:rsidTr="00FC7C9B">
        <w:trPr>
          <w:trHeight w:val="58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autoSpaceDE w:val="0"/>
              <w:ind w:right="26"/>
            </w:pPr>
            <w:r w:rsidRPr="00067FD9">
              <w:rPr>
                <w:sz w:val="28"/>
                <w:szCs w:val="28"/>
              </w:rPr>
              <w:t>Задача 3. Комплексное благоустройство придомовых территорий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придомовых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840102" w:rsidRPr="00067FD9" w:rsidTr="00FC7C9B">
        <w:trPr>
          <w:trHeight w:val="926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067FD9" w:rsidTr="00FC7C9B">
        <w:trPr>
          <w:trHeight w:val="601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autoSpaceDE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Охват населения благоустроенными дворовыми территориями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40102" w:rsidRPr="00067FD9" w:rsidTr="00FC7C9B">
        <w:trPr>
          <w:trHeight w:val="595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Задача 4. Комплексное благоустройство территорий общего пользования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Количество благоустроенных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7E1CC0" w:rsidP="00173D74">
            <w:pPr>
              <w:pStyle w:val="ConsPlusNormal"/>
              <w:ind w:right="26" w:firstLine="8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840102" w:rsidRPr="00067FD9" w:rsidTr="00FC7C9B">
        <w:trPr>
          <w:trHeight w:val="888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М2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7E1CC0" w:rsidP="00173D74">
            <w:pPr>
              <w:pStyle w:val="ConsPlusNormal"/>
              <w:ind w:right="26" w:firstLine="8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18510</w:t>
            </w:r>
          </w:p>
        </w:tc>
      </w:tr>
      <w:tr w:rsidR="00840102" w:rsidRPr="00067FD9" w:rsidTr="00FC7C9B">
        <w:trPr>
          <w:trHeight w:val="847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pStyle w:val="ConsPlusNormal"/>
              <w:ind w:right="26" w:firstLine="0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Проценты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 w:rsidP="00173D74">
            <w:pPr>
              <w:pStyle w:val="ConsPlusNormal"/>
              <w:ind w:right="26" w:firstLine="80"/>
              <w:jc w:val="center"/>
              <w:rPr>
                <w:rFonts w:ascii="Times New Roman" w:hAnsi="Times New Roman" w:cs="Times New Roman"/>
              </w:rPr>
            </w:pP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7E1CC0" w:rsidRPr="00067F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67F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40102" w:rsidRPr="00067FD9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067FD9" w:rsidRDefault="0083097C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:rsidR="00840102" w:rsidRPr="00067FD9" w:rsidRDefault="00840102">
      <w:pPr>
        <w:widowControl w:val="0"/>
        <w:ind w:right="26" w:firstLine="851"/>
        <w:jc w:val="both"/>
        <w:rPr>
          <w:bCs/>
          <w:sz w:val="28"/>
          <w:szCs w:val="28"/>
        </w:rPr>
      </w:pPr>
    </w:p>
    <w:p w:rsidR="00840102" w:rsidRPr="00067FD9" w:rsidRDefault="0083097C">
      <w:pPr>
        <w:widowControl w:val="0"/>
        <w:tabs>
          <w:tab w:val="left" w:pos="8205"/>
        </w:tabs>
        <w:autoSpaceDE w:val="0"/>
        <w:ind w:right="26" w:firstLine="709"/>
      </w:pPr>
      <w:r w:rsidRPr="00067FD9">
        <w:rPr>
          <w:sz w:val="28"/>
          <w:szCs w:val="28"/>
        </w:rPr>
        <w:t>Срок реализации Программы установлен на 2018-2024 годы.</w:t>
      </w:r>
    </w:p>
    <w:p w:rsidR="00840102" w:rsidRPr="00067FD9" w:rsidRDefault="0083097C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Раздел 4. </w:t>
      </w:r>
      <w:bookmarkStart w:id="2" w:name="_Hlk114064395"/>
      <w:r w:rsidRPr="00067FD9">
        <w:rPr>
          <w:rFonts w:ascii="Times New Roman" w:hAnsi="Times New Roman" w:cs="Times New Roman"/>
          <w:bCs/>
          <w:sz w:val="28"/>
          <w:szCs w:val="28"/>
        </w:rPr>
        <w:t>Мероприятия муниципальной программы</w:t>
      </w:r>
      <w:bookmarkEnd w:id="2"/>
    </w:p>
    <w:p w:rsidR="00840102" w:rsidRPr="00067FD9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0102" w:rsidRPr="00067FD9" w:rsidRDefault="0083097C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067FD9">
        <w:rPr>
          <w:sz w:val="28"/>
          <w:szCs w:val="28"/>
        </w:rPr>
        <w:t>Для реализации указанной цели вводятся следующие основные понятия: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:rsidR="00840102" w:rsidRPr="00067FD9" w:rsidRDefault="0083097C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:rsidR="00840102" w:rsidRPr="00067FD9" w:rsidRDefault="0083097C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:rsidR="00840102" w:rsidRPr="00067FD9" w:rsidRDefault="0083097C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:rsidR="00840102" w:rsidRPr="00067FD9" w:rsidRDefault="0083097C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067FD9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lastRenderedPageBreak/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:rsidR="00840102" w:rsidRPr="00067FD9" w:rsidRDefault="0083097C">
      <w:pPr>
        <w:widowControl w:val="0"/>
        <w:ind w:right="26" w:firstLine="709"/>
        <w:jc w:val="both"/>
        <w:rPr>
          <w:sz w:val="28"/>
        </w:rPr>
      </w:pPr>
      <w:r w:rsidRPr="00067FD9">
        <w:rPr>
          <w:sz w:val="28"/>
          <w:szCs w:val="28"/>
          <w:lang w:eastAsia="en-US"/>
        </w:rPr>
        <w:t>5) Нормативная стоимость (единичные расценки) работ,</w:t>
      </w:r>
      <w:r w:rsidR="006C4128" w:rsidRPr="00067FD9">
        <w:rPr>
          <w:sz w:val="28"/>
          <w:szCs w:val="28"/>
          <w:lang w:eastAsia="en-US"/>
        </w:rPr>
        <w:t xml:space="preserve"> </w:t>
      </w:r>
      <w:r w:rsidRPr="00067FD9">
        <w:rPr>
          <w:sz w:val="28"/>
        </w:rPr>
        <w:t>входящих в состав минимального и дополнительного перечней работ по благоустройству дворовых территорий: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72"/>
        <w:gridCol w:w="8626"/>
        <w:gridCol w:w="2126"/>
        <w:gridCol w:w="2845"/>
      </w:tblGrid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Виды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Единица изменения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Расценка (руб.) с НДС</w:t>
            </w:r>
          </w:p>
        </w:tc>
      </w:tr>
      <w:tr w:rsidR="00840102" w:rsidRPr="00067FD9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  <w:lang w:val="en-US"/>
              </w:rPr>
              <w:t>I</w:t>
            </w:r>
            <w:r w:rsidRPr="00067FD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 xml:space="preserve">Минимальный перечень работ </w:t>
            </w:r>
            <w:r w:rsidRPr="00067FD9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1.1.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>Ремонт дворовых проездов (асфальтобетонное покрытие)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 w:firstLine="280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067FD9" w:rsidTr="00FC7C9B">
        <w:trPr>
          <w:trHeight w:val="56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1.1.1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 xml:space="preserve">Ямочный ремонт проездов из а/бетона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</w:t>
            </w:r>
            <w:proofErr w:type="spellStart"/>
            <w:r w:rsidRPr="00067FD9">
              <w:rPr>
                <w:sz w:val="28"/>
                <w:szCs w:val="28"/>
              </w:rPr>
              <w:t>кв</w:t>
            </w:r>
            <w:proofErr w:type="gramStart"/>
            <w:r w:rsidRPr="00067FD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067FD9">
              <w:rPr>
                <w:sz w:val="28"/>
                <w:szCs w:val="28"/>
              </w:rPr>
              <w:t xml:space="preserve"> </w:t>
            </w:r>
            <w:r w:rsidRPr="00067FD9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 w:firstLine="280"/>
              <w:jc w:val="right"/>
            </w:pPr>
            <w:r w:rsidRPr="00067FD9">
              <w:rPr>
                <w:sz w:val="28"/>
                <w:szCs w:val="28"/>
              </w:rPr>
              <w:t>897,00</w:t>
            </w:r>
          </w:p>
        </w:tc>
      </w:tr>
      <w:tr w:rsidR="00840102" w:rsidRPr="00067FD9" w:rsidTr="00FC7C9B">
        <w:trPr>
          <w:trHeight w:val="430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1.1.2.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 xml:space="preserve">Устройство верхнего слоя покрытия из а/б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</w:t>
            </w:r>
            <w:proofErr w:type="spellStart"/>
            <w:r w:rsidRPr="00067FD9">
              <w:rPr>
                <w:sz w:val="28"/>
                <w:szCs w:val="28"/>
              </w:rPr>
              <w:t>кв</w:t>
            </w:r>
            <w:proofErr w:type="gramStart"/>
            <w:r w:rsidRPr="00067FD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067FD9">
              <w:rPr>
                <w:sz w:val="28"/>
                <w:szCs w:val="28"/>
              </w:rPr>
              <w:br/>
              <w:t>покрытия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bCs/>
                <w:sz w:val="28"/>
                <w:szCs w:val="28"/>
              </w:rPr>
              <w:t>4772,00</w:t>
            </w:r>
          </w:p>
        </w:tc>
      </w:tr>
      <w:tr w:rsidR="00840102" w:rsidRPr="00067FD9" w:rsidTr="00FC7C9B">
        <w:trPr>
          <w:trHeight w:val="42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1.1.3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 xml:space="preserve">Разборка бортового камня П-1 на проездах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м </w:t>
            </w:r>
            <w:proofErr w:type="spellStart"/>
            <w:r w:rsidRPr="00067FD9">
              <w:rPr>
                <w:sz w:val="28"/>
                <w:szCs w:val="28"/>
              </w:rPr>
              <w:t>пог</w:t>
            </w:r>
            <w:proofErr w:type="spellEnd"/>
            <w:r w:rsidRPr="00067FD9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bCs/>
                <w:sz w:val="28"/>
                <w:szCs w:val="28"/>
              </w:rPr>
              <w:t>353,00</w:t>
            </w:r>
          </w:p>
        </w:tc>
      </w:tr>
      <w:tr w:rsidR="00840102" w:rsidRPr="00067FD9" w:rsidTr="00FC7C9B">
        <w:trPr>
          <w:trHeight w:val="402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1.1.4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>Установка бортового камня П-1 на проездах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м </w:t>
            </w:r>
            <w:proofErr w:type="spellStart"/>
            <w:r w:rsidRPr="00067FD9">
              <w:rPr>
                <w:sz w:val="28"/>
                <w:szCs w:val="28"/>
              </w:rPr>
              <w:t>пог</w:t>
            </w:r>
            <w:proofErr w:type="spellEnd"/>
            <w:r w:rsidRPr="00067FD9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bCs/>
                <w:sz w:val="28"/>
                <w:szCs w:val="28"/>
              </w:rPr>
              <w:t>1189,00</w:t>
            </w:r>
          </w:p>
        </w:tc>
      </w:tr>
      <w:tr w:rsidR="00840102" w:rsidRPr="00067FD9" w:rsidTr="00FC7C9B">
        <w:trPr>
          <w:trHeight w:val="4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>Установка урн и скамеек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1.2.1.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Скамейка со спинкой парковая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13000,00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1.2.2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Скамейка без спинки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12000,00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1.2.3.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Урна из бетона с оцинкованным ведром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3500,00</w:t>
            </w:r>
          </w:p>
        </w:tc>
      </w:tr>
      <w:tr w:rsidR="00840102" w:rsidRPr="00067FD9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  <w:lang w:val="en-US"/>
              </w:rPr>
              <w:t>II</w:t>
            </w:r>
            <w:r w:rsidRPr="00067FD9">
              <w:rPr>
                <w:sz w:val="28"/>
                <w:szCs w:val="28"/>
              </w:rPr>
              <w:t>.</w:t>
            </w:r>
          </w:p>
        </w:tc>
        <w:tc>
          <w:tcPr>
            <w:tcW w:w="135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 xml:space="preserve">Дополнительный перечень работ </w:t>
            </w:r>
            <w:r w:rsidRPr="00067FD9">
              <w:rPr>
                <w:sz w:val="28"/>
                <w:szCs w:val="28"/>
              </w:rPr>
              <w:t>по благоустройству дворовых территорий многоквартирных домов</w:t>
            </w:r>
          </w:p>
        </w:tc>
      </w:tr>
      <w:tr w:rsidR="00840102" w:rsidRPr="00067FD9" w:rsidTr="00FC7C9B">
        <w:trPr>
          <w:trHeight w:val="445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2.1.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>Оборудование детских и спортивных площадок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right"/>
              <w:rPr>
                <w:bCs/>
                <w:sz w:val="28"/>
                <w:szCs w:val="28"/>
              </w:rPr>
            </w:pP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2.1.1.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 xml:space="preserve">Устройство покрытия детских и физкультурных площадок </w:t>
            </w:r>
            <w:proofErr w:type="spellStart"/>
            <w:r w:rsidRPr="00067FD9">
              <w:rPr>
                <w:sz w:val="28"/>
                <w:szCs w:val="28"/>
              </w:rPr>
              <w:t>спецсмесью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480,00</w:t>
            </w:r>
          </w:p>
        </w:tc>
      </w:tr>
      <w:tr w:rsidR="00840102" w:rsidRPr="00067FD9" w:rsidTr="00FC7C9B">
        <w:trPr>
          <w:trHeight w:val="483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2.2.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>Оборудование автомобильных парковок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</w:tr>
      <w:tr w:rsidR="00840102" w:rsidRPr="00067FD9" w:rsidTr="00FC7C9B">
        <w:trPr>
          <w:trHeight w:val="37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t>2.2.1.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>Устройство верхнего слоя покрытия из а/б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</w:t>
            </w:r>
            <w:proofErr w:type="spellStart"/>
            <w:r w:rsidRPr="00067FD9">
              <w:rPr>
                <w:sz w:val="28"/>
                <w:szCs w:val="28"/>
              </w:rPr>
              <w:t>кв</w:t>
            </w:r>
            <w:proofErr w:type="gramStart"/>
            <w:r w:rsidRPr="00067FD9">
              <w:rPr>
                <w:sz w:val="28"/>
                <w:szCs w:val="28"/>
              </w:rPr>
              <w:t>.м</w:t>
            </w:r>
            <w:proofErr w:type="spellEnd"/>
            <w:proofErr w:type="gramEnd"/>
            <w:r w:rsidRPr="00067FD9">
              <w:rPr>
                <w:sz w:val="28"/>
                <w:szCs w:val="28"/>
              </w:rPr>
              <w:br/>
            </w:r>
            <w:r w:rsidRPr="00067FD9">
              <w:rPr>
                <w:sz w:val="28"/>
                <w:szCs w:val="28"/>
              </w:rPr>
              <w:lastRenderedPageBreak/>
              <w:t>покрытия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bCs/>
                <w:sz w:val="28"/>
                <w:szCs w:val="28"/>
              </w:rPr>
              <w:lastRenderedPageBreak/>
              <w:t>4772,00</w:t>
            </w:r>
          </w:p>
        </w:tc>
      </w:tr>
      <w:tr w:rsidR="00840102" w:rsidRPr="00067FD9" w:rsidTr="00FC7C9B">
        <w:trPr>
          <w:trHeight w:val="387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bCs/>
                <w:sz w:val="28"/>
                <w:szCs w:val="28"/>
              </w:rPr>
              <w:lastRenderedPageBreak/>
              <w:t>2.2.2.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 xml:space="preserve">Установка бортового камня (поребрика) П-7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м </w:t>
            </w:r>
            <w:proofErr w:type="spellStart"/>
            <w:r w:rsidRPr="00067FD9">
              <w:rPr>
                <w:sz w:val="28"/>
                <w:szCs w:val="28"/>
              </w:rPr>
              <w:t>пог</w:t>
            </w:r>
            <w:proofErr w:type="spellEnd"/>
            <w:r w:rsidRPr="00067FD9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931,00</w:t>
            </w:r>
          </w:p>
        </w:tc>
      </w:tr>
      <w:tr w:rsidR="00840102" w:rsidRPr="00067FD9" w:rsidTr="00FC7C9B">
        <w:trPr>
          <w:trHeight w:val="381"/>
        </w:trPr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2.3.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bCs/>
                <w:sz w:val="28"/>
                <w:szCs w:val="28"/>
              </w:rPr>
              <w:t>Озеленение дворовых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 w:firstLine="280"/>
              <w:jc w:val="center"/>
              <w:rPr>
                <w:sz w:val="28"/>
                <w:szCs w:val="28"/>
              </w:rPr>
            </w:pP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2.3.1.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Устройство газона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100 кв. м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10 354,00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2.3.2.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 xml:space="preserve">Посадка кустарника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1 610,00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2.3.3.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Посадка деревьев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шт.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2860,00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2.4.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Устройство, реконструкция, ремонт тротуаров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center"/>
              <w:rPr>
                <w:sz w:val="28"/>
                <w:szCs w:val="28"/>
              </w:rPr>
            </w:pP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40102">
            <w:pPr>
              <w:widowControl w:val="0"/>
              <w:snapToGrid w:val="0"/>
              <w:ind w:right="26"/>
              <w:jc w:val="right"/>
              <w:rPr>
                <w:sz w:val="28"/>
                <w:szCs w:val="28"/>
              </w:rPr>
            </w:pP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2.4.1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 xml:space="preserve">Разборка тротуаров из а/бетона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70,0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2.4.2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Покрытие тротуаров из а/бетона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735,00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2.4.3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 xml:space="preserve">Разборка тротуаров из плитки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83,00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2.4.4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Устройство тротуаров из плитки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1 м2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1890,00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2.4.5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Разборка бортового камня (поребрика) П-7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м </w:t>
            </w:r>
            <w:proofErr w:type="spellStart"/>
            <w:r w:rsidRPr="00067FD9">
              <w:rPr>
                <w:sz w:val="28"/>
                <w:szCs w:val="28"/>
              </w:rPr>
              <w:t>пог</w:t>
            </w:r>
            <w:proofErr w:type="spellEnd"/>
            <w:r w:rsidRPr="00067FD9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334,00</w:t>
            </w:r>
          </w:p>
        </w:tc>
      </w:tr>
      <w:tr w:rsidR="00840102" w:rsidRPr="00067FD9" w:rsidTr="00FC7C9B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>2.4.6</w:t>
            </w:r>
          </w:p>
        </w:tc>
        <w:tc>
          <w:tcPr>
            <w:tcW w:w="8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</w:pPr>
            <w:r w:rsidRPr="00067FD9">
              <w:rPr>
                <w:sz w:val="28"/>
                <w:szCs w:val="28"/>
              </w:rPr>
              <w:t>Установка бортового камня (поребрика) П-7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center"/>
            </w:pPr>
            <w:r w:rsidRPr="00067FD9">
              <w:rPr>
                <w:sz w:val="28"/>
                <w:szCs w:val="28"/>
              </w:rPr>
              <w:t xml:space="preserve">1 м </w:t>
            </w:r>
            <w:proofErr w:type="spellStart"/>
            <w:r w:rsidRPr="00067FD9">
              <w:rPr>
                <w:sz w:val="28"/>
                <w:szCs w:val="28"/>
              </w:rPr>
              <w:t>пог</w:t>
            </w:r>
            <w:proofErr w:type="spellEnd"/>
            <w:r w:rsidRPr="00067FD9">
              <w:rPr>
                <w:sz w:val="28"/>
                <w:szCs w:val="28"/>
              </w:rPr>
              <w:t>.</w:t>
            </w:r>
          </w:p>
        </w:tc>
        <w:tc>
          <w:tcPr>
            <w:tcW w:w="2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0102" w:rsidRPr="00067FD9" w:rsidRDefault="0083097C">
            <w:pPr>
              <w:widowControl w:val="0"/>
              <w:ind w:right="26"/>
              <w:jc w:val="right"/>
            </w:pPr>
            <w:r w:rsidRPr="00067FD9">
              <w:rPr>
                <w:sz w:val="28"/>
                <w:szCs w:val="28"/>
              </w:rPr>
              <w:t>931,00</w:t>
            </w:r>
          </w:p>
        </w:tc>
      </w:tr>
    </w:tbl>
    <w:p w:rsidR="00FC7C9B" w:rsidRDefault="00FC7C9B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</w:p>
    <w:p w:rsidR="00195A14" w:rsidRPr="00067FD9" w:rsidRDefault="0083097C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 xml:space="preserve">6)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067FD9">
        <w:rPr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Pr="00067FD9">
        <w:rPr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067FD9">
        <w:rPr>
          <w:sz w:val="28"/>
          <w:szCs w:val="28"/>
        </w:rPr>
        <w:t xml:space="preserve"> </w:t>
      </w:r>
    </w:p>
    <w:p w:rsidR="00840102" w:rsidRPr="00067FD9" w:rsidRDefault="00195A14">
      <w:pPr>
        <w:widowControl w:val="0"/>
        <w:tabs>
          <w:tab w:val="left" w:pos="851"/>
        </w:tabs>
        <w:ind w:right="26" w:firstLine="709"/>
        <w:jc w:val="both"/>
      </w:pPr>
      <w:r w:rsidRPr="00067FD9">
        <w:rPr>
          <w:sz w:val="28"/>
          <w:szCs w:val="28"/>
        </w:rPr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bCs/>
          <w:sz w:val="28"/>
          <w:szCs w:val="28"/>
        </w:rPr>
        <w:t>7)</w:t>
      </w:r>
      <w:r w:rsidR="00231B39" w:rsidRPr="00067FD9">
        <w:rPr>
          <w:bCs/>
          <w:sz w:val="28"/>
          <w:szCs w:val="28"/>
        </w:rPr>
        <w:t xml:space="preserve"> </w:t>
      </w:r>
      <w:r w:rsidRPr="00067FD9">
        <w:rPr>
          <w:bCs/>
          <w:sz w:val="28"/>
          <w:szCs w:val="28"/>
        </w:rPr>
        <w:t>При выборе</w:t>
      </w:r>
      <w:r w:rsidR="006C4128" w:rsidRPr="00067FD9">
        <w:rPr>
          <w:bCs/>
          <w:sz w:val="28"/>
          <w:szCs w:val="28"/>
        </w:rPr>
        <w:t xml:space="preserve"> </w:t>
      </w:r>
      <w:r w:rsidRPr="00067FD9">
        <w:rPr>
          <w:bCs/>
          <w:sz w:val="28"/>
          <w:szCs w:val="28"/>
        </w:rPr>
        <w:t xml:space="preserve">формы финансового участия </w:t>
      </w:r>
      <w:r w:rsidRPr="00067FD9">
        <w:rPr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</w:t>
      </w:r>
      <w:r w:rsidR="00286D39" w:rsidRPr="00067FD9">
        <w:rPr>
          <w:sz w:val="28"/>
          <w:szCs w:val="28"/>
        </w:rPr>
        <w:t>20</w:t>
      </w:r>
      <w:r w:rsidRPr="00067FD9">
        <w:rPr>
          <w:sz w:val="28"/>
          <w:szCs w:val="28"/>
        </w:rPr>
        <w:t xml:space="preserve"> %</w:t>
      </w:r>
      <w:r w:rsidRPr="00067FD9">
        <w:rPr>
          <w:bCs/>
          <w:sz w:val="28"/>
          <w:szCs w:val="28"/>
        </w:rPr>
        <w:t>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067FD9">
        <w:rPr>
          <w:sz w:val="28"/>
          <w:szCs w:val="28"/>
        </w:rPr>
        <w:t xml:space="preserve">размер которого может быть не менее 1 % </w:t>
      </w:r>
      <w:r w:rsidRPr="00067FD9">
        <w:rPr>
          <w:bCs/>
          <w:sz w:val="28"/>
          <w:szCs w:val="28"/>
        </w:rPr>
        <w:t xml:space="preserve">и не превышает </w:t>
      </w:r>
      <w:r w:rsidR="00286D39" w:rsidRPr="00067FD9">
        <w:rPr>
          <w:bCs/>
          <w:sz w:val="28"/>
          <w:szCs w:val="28"/>
        </w:rPr>
        <w:t>2</w:t>
      </w:r>
      <w:r w:rsidRPr="00067FD9">
        <w:rPr>
          <w:bCs/>
          <w:sz w:val="28"/>
          <w:szCs w:val="28"/>
        </w:rPr>
        <w:t>0 %.</w:t>
      </w:r>
    </w:p>
    <w:p w:rsidR="00840102" w:rsidRPr="00067FD9" w:rsidRDefault="0083097C" w:rsidP="006C4128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lastRenderedPageBreak/>
        <w:t>8)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067FD9">
        <w:rPr>
          <w:sz w:val="28"/>
          <w:szCs w:val="28"/>
        </w:rPr>
        <w:t xml:space="preserve"> Ейского городского поселения Ейского района</w:t>
      </w:r>
      <w:r w:rsidRPr="00067FD9">
        <w:rPr>
          <w:sz w:val="28"/>
          <w:szCs w:val="28"/>
        </w:rPr>
        <w:t xml:space="preserve"> «Формирование современной городской среды на 2018-2024 годы».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8.1.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8.2. К заинтересованным лицам относятся: собственники помещений в многоквартирных домах, собственники иных зданий и сооружений. Расположенных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8.3.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:rsidR="00840102" w:rsidRPr="00067FD9" w:rsidRDefault="0083097C">
      <w:pPr>
        <w:widowControl w:val="0"/>
        <w:tabs>
          <w:tab w:val="left" w:pos="851"/>
        </w:tabs>
        <w:ind w:right="26" w:firstLine="709"/>
        <w:jc w:val="both"/>
      </w:pPr>
      <w:r w:rsidRPr="00067FD9">
        <w:rPr>
          <w:sz w:val="28"/>
          <w:szCs w:val="28"/>
        </w:rPr>
        <w:t>8.4.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8.5.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8.6.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:rsidR="00840102" w:rsidRPr="00067FD9" w:rsidRDefault="0083097C">
      <w:pPr>
        <w:widowControl w:val="0"/>
        <w:tabs>
          <w:tab w:val="left" w:pos="851"/>
        </w:tabs>
        <w:ind w:right="26" w:firstLine="709"/>
        <w:jc w:val="both"/>
      </w:pPr>
      <w:r w:rsidRPr="00067FD9">
        <w:rPr>
          <w:sz w:val="28"/>
          <w:szCs w:val="28"/>
        </w:rPr>
        <w:t xml:space="preserve">8.7.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</w:t>
      </w:r>
      <w:r w:rsidRPr="00067FD9">
        <w:rPr>
          <w:sz w:val="28"/>
          <w:szCs w:val="28"/>
        </w:rPr>
        <w:lastRenderedPageBreak/>
        <w:t>для дальнейшего его утверждения в срок, не превышающий 10 рабочих дней.</w:t>
      </w:r>
    </w:p>
    <w:p w:rsidR="00840102" w:rsidRPr="00067FD9" w:rsidRDefault="0083097C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067FD9">
        <w:rPr>
          <w:sz w:val="28"/>
          <w:szCs w:val="28"/>
        </w:rPr>
        <w:t>8.8. Утверждение дизайн-проекта благоустройства дворовой территории многоквартирного дома осуществляется управлением архитектуры и градостроительства 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8.9.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8.10. Утвержденные дизайн-проекты, управление архитектуры и градостроительства администрации 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 xml:space="preserve">9) Адресный перечень дворовых территорий подлежащих благоустройству в 2018-2024 годы сформирован на основании Порядка </w:t>
      </w:r>
      <w:r w:rsidR="006C4128" w:rsidRPr="00067FD9">
        <w:rPr>
          <w:sz w:val="28"/>
          <w:szCs w:val="28"/>
        </w:rPr>
        <w:t>представления рассмотрения и оценки предложений,</w:t>
      </w:r>
      <w:r w:rsidRPr="00067FD9">
        <w:rPr>
          <w:sz w:val="28"/>
          <w:szCs w:val="28"/>
        </w:rPr>
        <w:t xml:space="preserve"> заинтересованных лицо включении дворовой территории в муниципальную программу Ейского городского поселения Ейского района «Формирование современной городской среды на 2018-2024 годы», утвержденный постановлением администрации Ейского городского поселения Ейского района от 10 августа 2017 года № 780. </w:t>
      </w:r>
    </w:p>
    <w:p w:rsidR="00840102" w:rsidRPr="00067FD9" w:rsidRDefault="0083097C">
      <w:pPr>
        <w:widowControl w:val="0"/>
        <w:ind w:right="28" w:firstLine="709"/>
        <w:jc w:val="both"/>
      </w:pPr>
      <w:r w:rsidRPr="00067FD9">
        <w:rPr>
          <w:bCs/>
          <w:sz w:val="28"/>
          <w:szCs w:val="28"/>
        </w:rPr>
        <w:t xml:space="preserve">Адресный перечень дворовых территорий многоквартирных домов, нуждающихся в благоустройстве и подлежащий благоустройству в 2018-2024 годах, указан в приложении № 3 муниципальной программы. 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067FD9">
        <w:rPr>
          <w:sz w:val="28"/>
          <w:szCs w:val="28"/>
        </w:rPr>
        <w:t>срока реализации муниципальной программы,</w:t>
      </w:r>
      <w:r w:rsidRPr="00067FD9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067FD9" w:rsidRDefault="0083097C">
      <w:pPr>
        <w:ind w:right="26" w:firstLine="709"/>
        <w:jc w:val="both"/>
      </w:pPr>
      <w:r w:rsidRPr="00067FD9">
        <w:rPr>
          <w:sz w:val="28"/>
          <w:szCs w:val="28"/>
        </w:rPr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10) Под общественной территорией</w:t>
      </w:r>
      <w:r w:rsidR="006C4128" w:rsidRPr="00067FD9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(территорией общего пользования) понимается территория муниципального образования соответствующего функционального назначения (площадь, набережная, улица, пешеходная зона, сквер, парк, иная территория).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11) Реализация мероприятий по благоустройству наиболее посещаемых муниципальных территорий общего пользования города включает: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-благоустройство территории;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 разработка проектно-сметной документации;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 экспертиза достоверности сметной документации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lastRenderedPageBreak/>
        <w:t>- проведение строительного контроля над проведением работ;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- другие виды работ.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12) Адресный перечень общественных территорий, подлежащих благоустройству в 2018-2024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 w:rsidRPr="00067FD9">
        <w:rPr>
          <w:sz w:val="28"/>
          <w:szCs w:val="28"/>
        </w:rPr>
        <w:t xml:space="preserve"> </w:t>
      </w:r>
      <w:r w:rsidRPr="00067FD9">
        <w:rPr>
          <w:sz w:val="28"/>
          <w:szCs w:val="28"/>
        </w:rPr>
        <w:t>106.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2018-2024 годах указан в приложении №</w:t>
      </w:r>
      <w:r w:rsidR="00195A14" w:rsidRPr="00067FD9">
        <w:rPr>
          <w:bCs/>
          <w:sz w:val="28"/>
          <w:szCs w:val="28"/>
        </w:rPr>
        <w:t xml:space="preserve"> </w:t>
      </w:r>
      <w:r w:rsidRPr="00067FD9">
        <w:rPr>
          <w:bCs/>
          <w:sz w:val="28"/>
          <w:szCs w:val="28"/>
        </w:rPr>
        <w:t>4 муниципальной программы.</w:t>
      </w:r>
    </w:p>
    <w:p w:rsidR="00840102" w:rsidRPr="00067FD9" w:rsidRDefault="0083097C">
      <w:pPr>
        <w:widowControl w:val="0"/>
        <w:tabs>
          <w:tab w:val="left" w:pos="709"/>
        </w:tabs>
        <w:ind w:right="26" w:firstLine="709"/>
        <w:jc w:val="both"/>
      </w:pPr>
      <w:r w:rsidRPr="00067FD9">
        <w:rPr>
          <w:sz w:val="28"/>
          <w:szCs w:val="28"/>
        </w:rPr>
        <w:t>13) Все работы по благоустройству</w:t>
      </w:r>
      <w:r w:rsidRPr="00067FD9">
        <w:rPr>
          <w:bCs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067FD9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067FD9">
        <w:rPr>
          <w:sz w:val="28"/>
          <w:szCs w:val="28"/>
          <w:lang w:eastAsia="en-US"/>
        </w:rPr>
        <w:t xml:space="preserve"> (</w:t>
      </w:r>
      <w:r w:rsidRPr="00067FD9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–для благоустройства общественной территории).</w:t>
      </w:r>
    </w:p>
    <w:p w:rsidR="003E4823" w:rsidRPr="00067FD9" w:rsidRDefault="0083097C" w:rsidP="003E4823">
      <w:pPr>
        <w:ind w:right="26" w:firstLine="709"/>
        <w:jc w:val="both"/>
        <w:rPr>
          <w:sz w:val="28"/>
          <w:szCs w:val="28"/>
        </w:rPr>
      </w:pPr>
      <w:r w:rsidRPr="00067FD9">
        <w:rPr>
          <w:rFonts w:eastAsia="Calibri"/>
          <w:sz w:val="28"/>
          <w:szCs w:val="28"/>
        </w:rPr>
        <w:t xml:space="preserve">14) </w:t>
      </w:r>
      <w:r w:rsidR="003E4823" w:rsidRPr="00067FD9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:rsidR="00840102" w:rsidRPr="00067FD9" w:rsidRDefault="003E4823" w:rsidP="003E4823">
      <w:pPr>
        <w:ind w:right="26" w:firstLine="709"/>
        <w:jc w:val="both"/>
        <w:rPr>
          <w:color w:val="4F81BD" w:themeColor="accent1"/>
        </w:rPr>
      </w:pPr>
      <w:r w:rsidRPr="00067FD9">
        <w:rPr>
          <w:sz w:val="28"/>
          <w:szCs w:val="28"/>
        </w:rPr>
        <w:t xml:space="preserve"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</w:t>
      </w:r>
      <w:r w:rsidRPr="00067FD9">
        <w:rPr>
          <w:sz w:val="28"/>
          <w:szCs w:val="28"/>
        </w:rPr>
        <w:lastRenderedPageBreak/>
        <w:t>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:rsidR="00840102" w:rsidRPr="00067FD9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067FD9" w:rsidRDefault="0083097C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067FD9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:rsidR="00840102" w:rsidRPr="00067FD9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0102" w:rsidRPr="006D3011" w:rsidRDefault="0083097C">
      <w:pPr>
        <w:widowControl w:val="0"/>
        <w:ind w:firstLine="709"/>
      </w:pPr>
      <w:r w:rsidRPr="006D3011">
        <w:rPr>
          <w:sz w:val="28"/>
          <w:szCs w:val="28"/>
        </w:rPr>
        <w:t xml:space="preserve">Общий объем финансирования программы составляет </w:t>
      </w:r>
      <w:r w:rsidR="005B46AE" w:rsidRPr="006D3011">
        <w:rPr>
          <w:sz w:val="28"/>
          <w:szCs w:val="28"/>
        </w:rPr>
        <w:t>164 930,0</w:t>
      </w:r>
      <w:r w:rsidRPr="006D3011">
        <w:rPr>
          <w:sz w:val="28"/>
          <w:szCs w:val="28"/>
        </w:rPr>
        <w:t xml:space="preserve"> тысяч рублей, в том числе: </w:t>
      </w:r>
    </w:p>
    <w:p w:rsidR="00840102" w:rsidRPr="006D3011" w:rsidRDefault="0083097C">
      <w:pPr>
        <w:widowControl w:val="0"/>
        <w:jc w:val="both"/>
      </w:pPr>
      <w:r w:rsidRPr="006D3011">
        <w:rPr>
          <w:sz w:val="28"/>
          <w:szCs w:val="28"/>
        </w:rPr>
        <w:t xml:space="preserve">из средств местного бюджета – </w:t>
      </w:r>
      <w:r w:rsidR="00D65111" w:rsidRPr="006D3011">
        <w:rPr>
          <w:sz w:val="28"/>
          <w:szCs w:val="28"/>
        </w:rPr>
        <w:t>40</w:t>
      </w:r>
      <w:r w:rsidR="00193C83" w:rsidRPr="006D3011">
        <w:rPr>
          <w:sz w:val="28"/>
          <w:szCs w:val="28"/>
        </w:rPr>
        <w:t> </w:t>
      </w:r>
      <w:r w:rsidR="005B46AE" w:rsidRPr="006D3011">
        <w:rPr>
          <w:sz w:val="28"/>
          <w:szCs w:val="28"/>
        </w:rPr>
        <w:t>1</w:t>
      </w:r>
      <w:r w:rsidR="00193C83" w:rsidRPr="006D3011">
        <w:rPr>
          <w:sz w:val="28"/>
          <w:szCs w:val="28"/>
        </w:rPr>
        <w:t>26,5</w:t>
      </w:r>
      <w:r w:rsidRPr="006D3011">
        <w:rPr>
          <w:sz w:val="28"/>
          <w:szCs w:val="28"/>
        </w:rPr>
        <w:t xml:space="preserve"> тыс. рублей;</w:t>
      </w:r>
    </w:p>
    <w:p w:rsidR="00840102" w:rsidRPr="006D3011" w:rsidRDefault="0083097C">
      <w:pPr>
        <w:widowControl w:val="0"/>
        <w:jc w:val="both"/>
      </w:pPr>
      <w:r w:rsidRPr="006D3011">
        <w:rPr>
          <w:sz w:val="28"/>
          <w:szCs w:val="28"/>
        </w:rPr>
        <w:t xml:space="preserve">из средств краевого бюджета – </w:t>
      </w:r>
      <w:r w:rsidR="00624441" w:rsidRPr="006D3011">
        <w:rPr>
          <w:sz w:val="28"/>
          <w:szCs w:val="28"/>
        </w:rPr>
        <w:t>10 1</w:t>
      </w:r>
      <w:r w:rsidR="005B46AE" w:rsidRPr="006D3011">
        <w:rPr>
          <w:sz w:val="28"/>
          <w:szCs w:val="28"/>
        </w:rPr>
        <w:t>16</w:t>
      </w:r>
      <w:r w:rsidR="00624441" w:rsidRPr="006D3011">
        <w:rPr>
          <w:sz w:val="28"/>
          <w:szCs w:val="28"/>
        </w:rPr>
        <w:t>,</w:t>
      </w:r>
      <w:r w:rsidR="005B46AE" w:rsidRPr="006D3011">
        <w:rPr>
          <w:sz w:val="28"/>
          <w:szCs w:val="28"/>
        </w:rPr>
        <w:t>0</w:t>
      </w:r>
      <w:r w:rsidRPr="006D3011">
        <w:rPr>
          <w:sz w:val="28"/>
          <w:szCs w:val="28"/>
        </w:rPr>
        <w:t xml:space="preserve"> тыс. рублей;</w:t>
      </w:r>
    </w:p>
    <w:p w:rsidR="00840102" w:rsidRPr="006D3011" w:rsidRDefault="0083097C">
      <w:pPr>
        <w:widowControl w:val="0"/>
        <w:jc w:val="both"/>
      </w:pPr>
      <w:r w:rsidRPr="006D3011">
        <w:rPr>
          <w:sz w:val="28"/>
          <w:szCs w:val="28"/>
        </w:rPr>
        <w:t xml:space="preserve">из средств федерального бюджета – </w:t>
      </w:r>
      <w:r w:rsidR="007E1CC0" w:rsidRPr="006D3011">
        <w:rPr>
          <w:sz w:val="28"/>
          <w:szCs w:val="28"/>
        </w:rPr>
        <w:t>112</w:t>
      </w:r>
      <w:r w:rsidR="005B46AE" w:rsidRPr="006D3011">
        <w:rPr>
          <w:sz w:val="28"/>
          <w:szCs w:val="28"/>
        </w:rPr>
        <w:t> 240,5</w:t>
      </w:r>
      <w:r w:rsidRPr="006D3011">
        <w:rPr>
          <w:sz w:val="28"/>
          <w:szCs w:val="28"/>
        </w:rPr>
        <w:t xml:space="preserve"> тыс. рублей;</w:t>
      </w:r>
    </w:p>
    <w:p w:rsidR="00840102" w:rsidRPr="006D3011" w:rsidRDefault="0083097C">
      <w:pPr>
        <w:widowControl w:val="0"/>
        <w:jc w:val="both"/>
      </w:pPr>
      <w:r w:rsidRPr="006D3011">
        <w:rPr>
          <w:sz w:val="28"/>
          <w:szCs w:val="28"/>
        </w:rPr>
        <w:t>из внебюджетных источников – 2 447,0 тыс. рублей.</w:t>
      </w:r>
    </w:p>
    <w:p w:rsidR="00840102" w:rsidRPr="00067FD9" w:rsidRDefault="0083097C">
      <w:pPr>
        <w:widowControl w:val="0"/>
        <w:ind w:right="26" w:firstLine="709"/>
      </w:pPr>
      <w:r w:rsidRPr="00067FD9">
        <w:rPr>
          <w:sz w:val="28"/>
          <w:szCs w:val="28"/>
        </w:rPr>
        <w:t xml:space="preserve"> в том числе по разделам:</w:t>
      </w:r>
    </w:p>
    <w:p w:rsidR="00840102" w:rsidRPr="00067FD9" w:rsidRDefault="00840102">
      <w:pPr>
        <w:widowControl w:val="0"/>
        <w:ind w:right="26" w:firstLine="851"/>
        <w:jc w:val="both"/>
        <w:rPr>
          <w:sz w:val="28"/>
          <w:szCs w:val="28"/>
        </w:rPr>
      </w:pP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C90856" w:rsidRPr="00067FD9">
        <w:rPr>
          <w:bCs/>
          <w:sz w:val="28"/>
          <w:szCs w:val="28"/>
        </w:rPr>
        <w:t>0,00</w:t>
      </w:r>
      <w:r w:rsidRPr="00067FD9">
        <w:rPr>
          <w:bCs/>
          <w:sz w:val="28"/>
          <w:szCs w:val="28"/>
        </w:rPr>
        <w:t xml:space="preserve"> тыс. рублей, в том числе:</w:t>
      </w:r>
    </w:p>
    <w:p w:rsidR="00840102" w:rsidRPr="00067FD9" w:rsidRDefault="0083097C">
      <w:pPr>
        <w:widowControl w:val="0"/>
        <w:ind w:right="26"/>
        <w:jc w:val="both"/>
      </w:pPr>
      <w:r w:rsidRPr="00067FD9">
        <w:rPr>
          <w:sz w:val="28"/>
          <w:szCs w:val="28"/>
        </w:rPr>
        <w:t>из средств федерального бюджета – 0,0 тыс. рублей;</w:t>
      </w:r>
    </w:p>
    <w:p w:rsidR="00840102" w:rsidRPr="00067FD9" w:rsidRDefault="0083097C">
      <w:pPr>
        <w:widowControl w:val="0"/>
        <w:ind w:right="26"/>
        <w:jc w:val="both"/>
      </w:pPr>
      <w:r w:rsidRPr="00067FD9">
        <w:rPr>
          <w:sz w:val="28"/>
          <w:szCs w:val="28"/>
        </w:rPr>
        <w:t>из средств краевого бюджета – 0,0 тыс. рублей;</w:t>
      </w:r>
    </w:p>
    <w:p w:rsidR="00840102" w:rsidRPr="00067FD9" w:rsidRDefault="0083097C">
      <w:pPr>
        <w:widowControl w:val="0"/>
        <w:ind w:right="26"/>
        <w:jc w:val="both"/>
      </w:pPr>
      <w:r w:rsidRPr="00067FD9">
        <w:rPr>
          <w:sz w:val="28"/>
          <w:szCs w:val="28"/>
        </w:rPr>
        <w:t xml:space="preserve">из средств местного бюджета – </w:t>
      </w:r>
      <w:r w:rsidR="00C90856" w:rsidRPr="00067FD9">
        <w:rPr>
          <w:sz w:val="28"/>
          <w:szCs w:val="28"/>
        </w:rPr>
        <w:t>0</w:t>
      </w:r>
      <w:r w:rsidRPr="00067FD9">
        <w:rPr>
          <w:sz w:val="28"/>
          <w:szCs w:val="28"/>
        </w:rPr>
        <w:t>,0 тыс. рублей;</w:t>
      </w:r>
    </w:p>
    <w:p w:rsidR="00840102" w:rsidRPr="00067FD9" w:rsidRDefault="0083097C">
      <w:pPr>
        <w:widowControl w:val="0"/>
        <w:jc w:val="both"/>
      </w:pPr>
      <w:r w:rsidRPr="00067FD9">
        <w:rPr>
          <w:sz w:val="28"/>
          <w:szCs w:val="28"/>
        </w:rPr>
        <w:t>из внебюджетных источников – 0,0 тыс. рублей.</w:t>
      </w:r>
    </w:p>
    <w:p w:rsidR="00840102" w:rsidRPr="00067FD9" w:rsidRDefault="00840102">
      <w:pPr>
        <w:widowControl w:val="0"/>
        <w:ind w:right="26"/>
        <w:jc w:val="both"/>
        <w:rPr>
          <w:sz w:val="28"/>
          <w:szCs w:val="28"/>
        </w:rPr>
      </w:pPr>
    </w:p>
    <w:p w:rsidR="00840102" w:rsidRPr="006D3011" w:rsidRDefault="0083097C">
      <w:pPr>
        <w:widowControl w:val="0"/>
        <w:ind w:right="26" w:firstLine="709"/>
      </w:pPr>
      <w:r w:rsidRPr="006D3011">
        <w:rPr>
          <w:sz w:val="28"/>
          <w:szCs w:val="28"/>
        </w:rPr>
        <w:t>«</w:t>
      </w:r>
      <w:r w:rsidRPr="006D3011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5B46AE" w:rsidRPr="006D3011">
        <w:rPr>
          <w:bCs/>
          <w:sz w:val="28"/>
          <w:szCs w:val="28"/>
        </w:rPr>
        <w:t>156 836,7</w:t>
      </w:r>
      <w:r w:rsidRPr="006D3011">
        <w:rPr>
          <w:bCs/>
          <w:sz w:val="28"/>
          <w:szCs w:val="28"/>
        </w:rPr>
        <w:t xml:space="preserve"> тыс. рублей, в том числе: </w:t>
      </w:r>
    </w:p>
    <w:p w:rsidR="00840102" w:rsidRPr="006D3011" w:rsidRDefault="0083097C">
      <w:pPr>
        <w:widowControl w:val="0"/>
        <w:ind w:right="26"/>
        <w:jc w:val="both"/>
      </w:pPr>
      <w:r w:rsidRPr="006D3011">
        <w:rPr>
          <w:sz w:val="28"/>
          <w:szCs w:val="28"/>
        </w:rPr>
        <w:t xml:space="preserve">из средств федерального бюджета – </w:t>
      </w:r>
      <w:r w:rsidR="00624441" w:rsidRPr="006D3011">
        <w:rPr>
          <w:sz w:val="28"/>
          <w:szCs w:val="28"/>
        </w:rPr>
        <w:t>112</w:t>
      </w:r>
      <w:r w:rsidR="005B46AE" w:rsidRPr="006D3011">
        <w:rPr>
          <w:sz w:val="28"/>
          <w:szCs w:val="28"/>
        </w:rPr>
        <w:t> 240,5</w:t>
      </w:r>
      <w:r w:rsidRPr="006D3011">
        <w:rPr>
          <w:sz w:val="28"/>
          <w:szCs w:val="28"/>
        </w:rPr>
        <w:t xml:space="preserve"> тыс. рублей;</w:t>
      </w:r>
    </w:p>
    <w:p w:rsidR="00840102" w:rsidRPr="006D3011" w:rsidRDefault="0083097C">
      <w:pPr>
        <w:widowControl w:val="0"/>
        <w:ind w:right="26"/>
        <w:jc w:val="both"/>
      </w:pPr>
      <w:r w:rsidRPr="006D3011">
        <w:rPr>
          <w:sz w:val="28"/>
          <w:szCs w:val="28"/>
        </w:rPr>
        <w:t xml:space="preserve">из средств краевого бюджета – </w:t>
      </w:r>
      <w:r w:rsidR="00624441" w:rsidRPr="006D3011">
        <w:rPr>
          <w:sz w:val="28"/>
          <w:szCs w:val="28"/>
        </w:rPr>
        <w:t>10 </w:t>
      </w:r>
      <w:r w:rsidR="005B46AE" w:rsidRPr="006D3011">
        <w:rPr>
          <w:sz w:val="28"/>
          <w:szCs w:val="28"/>
        </w:rPr>
        <w:t>116</w:t>
      </w:r>
      <w:r w:rsidR="00624441" w:rsidRPr="006D3011">
        <w:rPr>
          <w:sz w:val="28"/>
          <w:szCs w:val="28"/>
        </w:rPr>
        <w:t>,</w:t>
      </w:r>
      <w:r w:rsidR="005B46AE" w:rsidRPr="006D3011">
        <w:rPr>
          <w:sz w:val="28"/>
          <w:szCs w:val="28"/>
        </w:rPr>
        <w:t>0</w:t>
      </w:r>
      <w:r w:rsidRPr="006D3011">
        <w:rPr>
          <w:sz w:val="28"/>
          <w:szCs w:val="28"/>
        </w:rPr>
        <w:t xml:space="preserve"> тыс. рублей;</w:t>
      </w:r>
    </w:p>
    <w:p w:rsidR="00840102" w:rsidRPr="006D3011" w:rsidRDefault="0083097C">
      <w:pPr>
        <w:widowControl w:val="0"/>
        <w:ind w:right="26"/>
      </w:pPr>
      <w:r w:rsidRPr="006D3011">
        <w:rPr>
          <w:sz w:val="28"/>
          <w:szCs w:val="28"/>
        </w:rPr>
        <w:t xml:space="preserve">из средств местного бюджета – </w:t>
      </w:r>
      <w:r w:rsidR="00D65111" w:rsidRPr="006D3011">
        <w:rPr>
          <w:sz w:val="28"/>
          <w:szCs w:val="28"/>
        </w:rPr>
        <w:t>32 </w:t>
      </w:r>
      <w:r w:rsidR="005B46AE" w:rsidRPr="006D3011">
        <w:rPr>
          <w:sz w:val="28"/>
          <w:szCs w:val="28"/>
        </w:rPr>
        <w:t>0</w:t>
      </w:r>
      <w:r w:rsidR="00D65111" w:rsidRPr="006D3011">
        <w:rPr>
          <w:sz w:val="28"/>
          <w:szCs w:val="28"/>
        </w:rPr>
        <w:t>33,2</w:t>
      </w:r>
      <w:r w:rsidRPr="006D3011">
        <w:rPr>
          <w:sz w:val="28"/>
          <w:szCs w:val="28"/>
        </w:rPr>
        <w:t xml:space="preserve"> тыс. рублей;</w:t>
      </w:r>
    </w:p>
    <w:p w:rsidR="00840102" w:rsidRPr="006D3011" w:rsidRDefault="0083097C">
      <w:pPr>
        <w:widowControl w:val="0"/>
        <w:ind w:right="26"/>
      </w:pPr>
      <w:r w:rsidRPr="006D3011">
        <w:rPr>
          <w:sz w:val="28"/>
          <w:szCs w:val="28"/>
        </w:rPr>
        <w:t>из внебюджетных источников – 2 447,0 тыс. рублей.</w:t>
      </w:r>
    </w:p>
    <w:p w:rsidR="00840102" w:rsidRPr="00067FD9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FC7C9B" w:rsidRDefault="0083097C">
      <w:pPr>
        <w:widowControl w:val="0"/>
        <w:ind w:right="26" w:firstLine="709"/>
        <w:jc w:val="both"/>
      </w:pPr>
      <w:r w:rsidRPr="00FC7C9B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FC7C9B">
        <w:rPr>
          <w:bCs/>
          <w:sz w:val="28"/>
          <w:szCs w:val="28"/>
        </w:rPr>
        <w:t>технический надзор</w:t>
      </w:r>
      <w:r w:rsidRPr="00FC7C9B">
        <w:rPr>
          <w:bCs/>
          <w:sz w:val="28"/>
          <w:szCs w:val="28"/>
        </w:rPr>
        <w:t xml:space="preserve">» </w:t>
      </w:r>
      <w:r w:rsidR="005D4E6F" w:rsidRPr="00FC7C9B">
        <w:rPr>
          <w:bCs/>
          <w:sz w:val="28"/>
          <w:szCs w:val="28"/>
        </w:rPr>
        <w:t>8 0</w:t>
      </w:r>
      <w:r w:rsidR="00193C83" w:rsidRPr="00FC7C9B">
        <w:rPr>
          <w:bCs/>
          <w:sz w:val="28"/>
          <w:szCs w:val="28"/>
        </w:rPr>
        <w:t>9</w:t>
      </w:r>
      <w:r w:rsidR="005D4E6F" w:rsidRPr="00FC7C9B">
        <w:rPr>
          <w:bCs/>
          <w:sz w:val="28"/>
          <w:szCs w:val="28"/>
        </w:rPr>
        <w:t>3,</w:t>
      </w:r>
      <w:r w:rsidR="00193C83" w:rsidRPr="00FC7C9B">
        <w:rPr>
          <w:bCs/>
          <w:sz w:val="28"/>
          <w:szCs w:val="28"/>
        </w:rPr>
        <w:t>3</w:t>
      </w:r>
      <w:r w:rsidRPr="00FC7C9B">
        <w:rPr>
          <w:bCs/>
          <w:sz w:val="28"/>
          <w:szCs w:val="28"/>
        </w:rPr>
        <w:t xml:space="preserve"> тыс. рублей в том числе: </w:t>
      </w:r>
    </w:p>
    <w:p w:rsidR="00840102" w:rsidRPr="00067FD9" w:rsidRDefault="0083097C">
      <w:pPr>
        <w:widowControl w:val="0"/>
        <w:ind w:right="26"/>
        <w:jc w:val="both"/>
      </w:pPr>
      <w:r w:rsidRPr="00FC7C9B">
        <w:rPr>
          <w:sz w:val="28"/>
          <w:szCs w:val="28"/>
        </w:rPr>
        <w:t>из средств федерального бюджета – 0,0 тыс</w:t>
      </w:r>
      <w:r w:rsidRPr="00067FD9">
        <w:rPr>
          <w:sz w:val="28"/>
          <w:szCs w:val="28"/>
        </w:rPr>
        <w:t>. рублей;</w:t>
      </w:r>
    </w:p>
    <w:p w:rsidR="00840102" w:rsidRPr="00067FD9" w:rsidRDefault="0083097C">
      <w:pPr>
        <w:widowControl w:val="0"/>
        <w:ind w:right="26"/>
        <w:jc w:val="both"/>
      </w:pPr>
      <w:r w:rsidRPr="00067FD9">
        <w:rPr>
          <w:sz w:val="28"/>
          <w:szCs w:val="28"/>
        </w:rPr>
        <w:t>из средств краевого бюджета – 0,0 тыс. рублей;</w:t>
      </w:r>
    </w:p>
    <w:p w:rsidR="00840102" w:rsidRPr="00067FD9" w:rsidRDefault="0083097C">
      <w:pPr>
        <w:widowControl w:val="0"/>
        <w:ind w:right="26"/>
      </w:pPr>
      <w:r w:rsidRPr="00067FD9">
        <w:rPr>
          <w:sz w:val="28"/>
          <w:szCs w:val="28"/>
        </w:rPr>
        <w:lastRenderedPageBreak/>
        <w:t xml:space="preserve">из средств местного бюджета – </w:t>
      </w:r>
      <w:r w:rsidR="00193C83" w:rsidRPr="00067FD9">
        <w:rPr>
          <w:bCs/>
          <w:sz w:val="28"/>
          <w:szCs w:val="28"/>
        </w:rPr>
        <w:t>8 093,3</w:t>
      </w:r>
      <w:r w:rsidR="005D4E6F" w:rsidRPr="00067FD9">
        <w:rPr>
          <w:bCs/>
          <w:sz w:val="28"/>
          <w:szCs w:val="28"/>
        </w:rPr>
        <w:t xml:space="preserve"> </w:t>
      </w:r>
      <w:r w:rsidRPr="00067FD9">
        <w:rPr>
          <w:sz w:val="28"/>
          <w:szCs w:val="28"/>
        </w:rPr>
        <w:t>тыс. рублей.</w:t>
      </w:r>
    </w:p>
    <w:p w:rsidR="00840102" w:rsidRPr="00067FD9" w:rsidRDefault="0083097C">
      <w:pPr>
        <w:widowControl w:val="0"/>
        <w:jc w:val="both"/>
      </w:pPr>
      <w:r w:rsidRPr="00067FD9">
        <w:rPr>
          <w:sz w:val="28"/>
          <w:szCs w:val="28"/>
        </w:rPr>
        <w:t>из внебюджетных источников – 0,0 тыс. рублей.</w:t>
      </w:r>
    </w:p>
    <w:p w:rsidR="00840102" w:rsidRPr="00067FD9" w:rsidRDefault="00840102">
      <w:pPr>
        <w:widowControl w:val="0"/>
        <w:ind w:right="26" w:firstLine="851"/>
        <w:rPr>
          <w:sz w:val="28"/>
          <w:szCs w:val="28"/>
        </w:rPr>
      </w:pP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>Ресурсное обеспечение реализации программы за счет средств федерального, краевого, местного бюджетов  подлежит ежегодному уточнению в рамках формирования бюджетов на очередной финансовый год</w:t>
      </w:r>
      <w:r w:rsidR="00DF389B" w:rsidRPr="00067FD9">
        <w:rPr>
          <w:sz w:val="28"/>
          <w:szCs w:val="28"/>
        </w:rPr>
        <w:t xml:space="preserve"> </w:t>
      </w:r>
      <w:r w:rsidR="00B4397F" w:rsidRPr="00067FD9">
        <w:rPr>
          <w:sz w:val="28"/>
          <w:szCs w:val="28"/>
        </w:rPr>
        <w:t xml:space="preserve">на </w:t>
      </w:r>
      <w:r w:rsidR="00761304" w:rsidRPr="00067FD9">
        <w:rPr>
          <w:sz w:val="28"/>
          <w:szCs w:val="28"/>
        </w:rPr>
        <w:t xml:space="preserve">мероприятия по </w:t>
      </w:r>
      <w:r w:rsidR="00B4397F" w:rsidRPr="00067FD9">
        <w:rPr>
          <w:sz w:val="28"/>
          <w:szCs w:val="28"/>
        </w:rPr>
        <w:t>реализаци</w:t>
      </w:r>
      <w:r w:rsidR="00761304" w:rsidRPr="00067FD9">
        <w:rPr>
          <w:sz w:val="28"/>
          <w:szCs w:val="28"/>
        </w:rPr>
        <w:t>и</w:t>
      </w:r>
      <w:r w:rsidR="00B4397F" w:rsidRPr="00067FD9">
        <w:rPr>
          <w:sz w:val="28"/>
          <w:szCs w:val="28"/>
        </w:rPr>
        <w:t xml:space="preserve"> регионального проекта «</w:t>
      </w:r>
      <w:r w:rsidR="00B4397F" w:rsidRPr="00067FD9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067FD9">
        <w:rPr>
          <w:rStyle w:val="fontstyle01"/>
          <w:color w:val="auto"/>
        </w:rPr>
        <w:t>ы</w:t>
      </w:r>
      <w:r w:rsidR="00B4397F" w:rsidRPr="00067FD9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:rsidR="00840102" w:rsidRPr="00067FD9" w:rsidRDefault="0084010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29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055"/>
        <w:gridCol w:w="1673"/>
        <w:gridCol w:w="1134"/>
        <w:gridCol w:w="992"/>
        <w:gridCol w:w="876"/>
        <w:gridCol w:w="876"/>
        <w:gridCol w:w="876"/>
        <w:gridCol w:w="1058"/>
        <w:gridCol w:w="997"/>
        <w:gridCol w:w="992"/>
        <w:gridCol w:w="1672"/>
        <w:gridCol w:w="1188"/>
      </w:tblGrid>
      <w:tr w:rsidR="00840102" w:rsidRPr="00067FD9" w:rsidTr="005D4E6F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Объем финансирования (</w:t>
            </w:r>
            <w:proofErr w:type="spellStart"/>
            <w:r w:rsidRPr="00067FD9">
              <w:rPr>
                <w:bCs/>
                <w:sz w:val="23"/>
                <w:szCs w:val="23"/>
              </w:rPr>
              <w:t>тыс</w:t>
            </w:r>
            <w:proofErr w:type="gramStart"/>
            <w:r w:rsidRPr="00067FD9">
              <w:rPr>
                <w:bCs/>
                <w:sz w:val="23"/>
                <w:szCs w:val="23"/>
              </w:rPr>
              <w:t>.р</w:t>
            </w:r>
            <w:proofErr w:type="gramEnd"/>
            <w:r w:rsidRPr="00067FD9">
              <w:rPr>
                <w:bCs/>
                <w:sz w:val="23"/>
                <w:szCs w:val="23"/>
              </w:rPr>
              <w:t>ублей</w:t>
            </w:r>
            <w:proofErr w:type="spellEnd"/>
            <w:r w:rsidRPr="00067FD9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40102" w:rsidRPr="00067FD9" w:rsidRDefault="0083097C">
            <w:pPr>
              <w:ind w:left="-108" w:right="-108"/>
              <w:jc w:val="center"/>
            </w:pPr>
            <w:r w:rsidRPr="00067FD9">
              <w:rPr>
                <w:bCs/>
                <w:sz w:val="23"/>
                <w:szCs w:val="23"/>
              </w:rPr>
              <w:t>2018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067FD9" w:rsidRDefault="0083097C">
            <w:pPr>
              <w:ind w:left="-112" w:right="-79"/>
              <w:jc w:val="center"/>
            </w:pPr>
            <w:r w:rsidRPr="00067FD9">
              <w:rPr>
                <w:bCs/>
                <w:sz w:val="23"/>
                <w:szCs w:val="23"/>
              </w:rPr>
              <w:t>2019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067FD9" w:rsidRDefault="0083097C">
            <w:pPr>
              <w:ind w:left="-137" w:right="-53"/>
              <w:jc w:val="center"/>
            </w:pPr>
            <w:r w:rsidRPr="00067FD9">
              <w:rPr>
                <w:bCs/>
                <w:sz w:val="23"/>
                <w:szCs w:val="23"/>
              </w:rPr>
              <w:t>2020 г.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840102" w:rsidRPr="00067FD9" w:rsidRDefault="0083097C">
            <w:pPr>
              <w:ind w:left="-21" w:right="-28"/>
              <w:jc w:val="center"/>
            </w:pPr>
            <w:r w:rsidRPr="00067FD9">
              <w:rPr>
                <w:bCs/>
                <w:sz w:val="23"/>
                <w:szCs w:val="23"/>
              </w:rPr>
              <w:t xml:space="preserve">2021 г.   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 xml:space="preserve">2022 г. 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840102" w:rsidRPr="00067FD9" w:rsidRDefault="0083097C">
            <w:pPr>
              <w:ind w:right="-108"/>
              <w:jc w:val="center"/>
            </w:pPr>
            <w:r w:rsidRPr="00067FD9">
              <w:rPr>
                <w:bCs/>
                <w:sz w:val="23"/>
                <w:szCs w:val="23"/>
              </w:rPr>
              <w:t xml:space="preserve">2023 г.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 xml:space="preserve">2024 г.  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 xml:space="preserve">Непосредственный результат реализации </w:t>
            </w:r>
            <w:proofErr w:type="spellStart"/>
            <w:r w:rsidRPr="00067FD9">
              <w:rPr>
                <w:bCs/>
                <w:sz w:val="23"/>
                <w:szCs w:val="23"/>
              </w:rPr>
              <w:t>мероприя</w:t>
            </w:r>
            <w:proofErr w:type="spellEnd"/>
            <w:r w:rsidRPr="00067FD9">
              <w:rPr>
                <w:bCs/>
                <w:sz w:val="23"/>
                <w:szCs w:val="23"/>
              </w:rPr>
              <w:br/>
            </w:r>
            <w:proofErr w:type="spellStart"/>
            <w:r w:rsidRPr="00067FD9">
              <w:rPr>
                <w:bCs/>
                <w:sz w:val="23"/>
                <w:szCs w:val="23"/>
              </w:rPr>
              <w:t>тий</w:t>
            </w:r>
            <w:proofErr w:type="spellEnd"/>
          </w:p>
        </w:tc>
        <w:tc>
          <w:tcPr>
            <w:tcW w:w="1188" w:type="dxa"/>
            <w:vMerge w:val="restart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840102" w:rsidRPr="00067FD9" w:rsidTr="005D4E6F">
        <w:trPr>
          <w:trHeight w:val="870"/>
        </w:trPr>
        <w:tc>
          <w:tcPr>
            <w:tcW w:w="540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840102" w:rsidRPr="00067FD9" w:rsidRDefault="00840102">
            <w:pPr>
              <w:snapToGrid w:val="0"/>
              <w:rPr>
                <w:bCs/>
                <w:sz w:val="23"/>
                <w:szCs w:val="23"/>
              </w:rPr>
            </w:pPr>
          </w:p>
        </w:tc>
      </w:tr>
      <w:tr w:rsidR="00840102" w:rsidRPr="00067FD9" w:rsidTr="005D4E6F">
        <w:trPr>
          <w:trHeight w:val="375"/>
        </w:trPr>
        <w:tc>
          <w:tcPr>
            <w:tcW w:w="540" w:type="dxa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sz w:val="23"/>
                <w:szCs w:val="23"/>
              </w:rPr>
              <w:t>1</w:t>
            </w:r>
          </w:p>
        </w:tc>
        <w:tc>
          <w:tcPr>
            <w:tcW w:w="14389" w:type="dxa"/>
            <w:gridSpan w:val="12"/>
            <w:shd w:val="clear" w:color="auto" w:fill="auto"/>
          </w:tcPr>
          <w:p w:rsidR="00840102" w:rsidRPr="00067FD9" w:rsidRDefault="0083097C">
            <w:r w:rsidRPr="00067FD9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C444A6" w:rsidRPr="00067FD9" w:rsidTr="005D4E6F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</w:pPr>
            <w:r w:rsidRPr="00067FD9">
              <w:rPr>
                <w:sz w:val="23"/>
                <w:szCs w:val="23"/>
              </w:rPr>
              <w:t>1.1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C444A6" w:rsidRPr="00067FD9" w:rsidRDefault="00C444A6" w:rsidP="00C444A6">
            <w:r w:rsidRPr="00067FD9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673" w:type="dxa"/>
            <w:vMerge w:val="restart"/>
            <w:shd w:val="clear" w:color="auto" w:fill="auto"/>
          </w:tcPr>
          <w:p w:rsidR="00C444A6" w:rsidRPr="00067FD9" w:rsidRDefault="00C444A6" w:rsidP="00C444A6">
            <w:r w:rsidRPr="00067FD9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67FD9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C444A6" w:rsidRPr="00067FD9" w:rsidRDefault="00C444A6" w:rsidP="00C444A6">
            <w:pPr>
              <w:ind w:left="-37" w:right="-67"/>
              <w:jc w:val="center"/>
            </w:pPr>
            <w:r w:rsidRPr="00067FD9">
              <w:rPr>
                <w:sz w:val="23"/>
                <w:szCs w:val="23"/>
              </w:rPr>
              <w:t>Количество благоустроенных дворовых территорий</w:t>
            </w:r>
            <w:r w:rsidRPr="00067FD9">
              <w:rPr>
                <w:sz w:val="23"/>
                <w:szCs w:val="23"/>
              </w:rPr>
              <w:br/>
              <w:t>2018 год-0 ед.</w:t>
            </w:r>
            <w:r w:rsidRPr="00067FD9">
              <w:rPr>
                <w:sz w:val="23"/>
                <w:szCs w:val="23"/>
              </w:rPr>
              <w:br/>
              <w:t>2019 год-0 ед.</w:t>
            </w:r>
            <w:r w:rsidRPr="00067FD9">
              <w:rPr>
                <w:sz w:val="23"/>
                <w:szCs w:val="23"/>
              </w:rPr>
              <w:br/>
              <w:t>2020 год-0 ед.</w:t>
            </w:r>
            <w:r w:rsidRPr="00067FD9">
              <w:rPr>
                <w:sz w:val="23"/>
                <w:szCs w:val="23"/>
              </w:rPr>
              <w:br/>
              <w:t>2021 год-0 ед.</w:t>
            </w:r>
            <w:r w:rsidRPr="00067FD9">
              <w:rPr>
                <w:sz w:val="23"/>
                <w:szCs w:val="23"/>
              </w:rPr>
              <w:br/>
              <w:t>2022 год-0 ед.   2023 год-0 ед.   2024 год-0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C444A6" w:rsidRPr="00067FD9" w:rsidRDefault="00C444A6" w:rsidP="00C444A6">
            <w:pPr>
              <w:jc w:val="center"/>
            </w:pPr>
            <w:r w:rsidRPr="00067FD9">
              <w:rPr>
                <w:sz w:val="23"/>
                <w:szCs w:val="23"/>
              </w:rPr>
              <w:t>МКУ «ЦГХ»</w:t>
            </w:r>
          </w:p>
        </w:tc>
      </w:tr>
      <w:tr w:rsidR="00C444A6" w:rsidRPr="00067FD9" w:rsidTr="005D4E6F">
        <w:trPr>
          <w:trHeight w:val="264"/>
        </w:trPr>
        <w:tc>
          <w:tcPr>
            <w:tcW w:w="540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bCs/>
                <w:color w:val="000000" w:themeColor="text1"/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876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058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7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672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067FD9" w:rsidTr="005D4E6F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067FD9" w:rsidRDefault="00C444A6" w:rsidP="00C444A6">
            <w:r w:rsidRPr="00067FD9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67FD9">
              <w:rPr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067FD9" w:rsidTr="005D4E6F">
        <w:trPr>
          <w:trHeight w:val="555"/>
        </w:trPr>
        <w:tc>
          <w:tcPr>
            <w:tcW w:w="540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067FD9" w:rsidRDefault="00C90856">
            <w:r w:rsidRPr="00067FD9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067FD9" w:rsidTr="005D4E6F">
        <w:trPr>
          <w:trHeight w:val="645"/>
        </w:trPr>
        <w:tc>
          <w:tcPr>
            <w:tcW w:w="540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067FD9" w:rsidRDefault="00C90856">
            <w:r w:rsidRPr="00067FD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90856" w:rsidRPr="00067FD9" w:rsidTr="005D4E6F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067FD9" w:rsidRDefault="00C90856">
            <w:r w:rsidRPr="00067FD9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sz w:val="23"/>
                <w:szCs w:val="23"/>
              </w:rPr>
            </w:pPr>
          </w:p>
        </w:tc>
      </w:tr>
      <w:tr w:rsidR="00C444A6" w:rsidRPr="00067FD9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C444A6" w:rsidRPr="00067FD9" w:rsidRDefault="00C444A6" w:rsidP="00C444A6">
            <w:r w:rsidRPr="00067FD9">
              <w:rPr>
                <w:bCs/>
                <w:sz w:val="23"/>
                <w:szCs w:val="23"/>
              </w:rPr>
              <w:t>ИТОГО по разделу 1  «Благоустройство  дворовых территорий многоквартирных домов»</w:t>
            </w:r>
          </w:p>
        </w:tc>
        <w:tc>
          <w:tcPr>
            <w:tcW w:w="1673" w:type="dxa"/>
            <w:shd w:val="clear" w:color="auto" w:fill="auto"/>
          </w:tcPr>
          <w:p w:rsidR="00C444A6" w:rsidRPr="00067FD9" w:rsidRDefault="00C444A6" w:rsidP="00C444A6">
            <w:r w:rsidRPr="00067FD9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444A6" w:rsidRPr="00067FD9" w:rsidRDefault="00C444A6" w:rsidP="00C444A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444A6" w:rsidRPr="00067FD9" w:rsidRDefault="00C444A6" w:rsidP="00C444A6">
            <w:pPr>
              <w:jc w:val="center"/>
            </w:pPr>
            <w:r w:rsidRPr="00067FD9">
              <w:rPr>
                <w:sz w:val="23"/>
                <w:szCs w:val="23"/>
              </w:rPr>
              <w:t> </w:t>
            </w:r>
          </w:p>
        </w:tc>
      </w:tr>
      <w:tr w:rsidR="00C444A6" w:rsidRPr="00067FD9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C444A6" w:rsidRPr="00067FD9" w:rsidRDefault="00C444A6" w:rsidP="00C444A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444A6" w:rsidRPr="00067FD9" w:rsidRDefault="00C444A6" w:rsidP="00C444A6">
            <w:r w:rsidRPr="00067FD9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444A6" w:rsidRPr="00067FD9" w:rsidRDefault="00C444A6" w:rsidP="00C444A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444A6" w:rsidRPr="00067FD9" w:rsidRDefault="00C444A6" w:rsidP="00C444A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444A6" w:rsidRPr="00067FD9" w:rsidRDefault="00C444A6" w:rsidP="00C444A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067FD9" w:rsidTr="005D4E6F">
        <w:trPr>
          <w:trHeight w:val="37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067FD9" w:rsidRDefault="00C90856">
            <w:r w:rsidRPr="00067FD9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067FD9" w:rsidRDefault="00C9085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90856" w:rsidRPr="00067FD9" w:rsidRDefault="00C9085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067FD9" w:rsidTr="005D4E6F">
        <w:trPr>
          <w:trHeight w:val="570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067FD9" w:rsidRDefault="00C90856">
            <w:r w:rsidRPr="00067FD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067FD9" w:rsidRDefault="00C9085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90856" w:rsidRPr="00067FD9" w:rsidRDefault="00C9085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C90856" w:rsidRPr="00067FD9" w:rsidTr="005D4E6F">
        <w:trPr>
          <w:trHeight w:val="585"/>
        </w:trPr>
        <w:tc>
          <w:tcPr>
            <w:tcW w:w="2595" w:type="dxa"/>
            <w:gridSpan w:val="2"/>
            <w:vMerge/>
            <w:shd w:val="clear" w:color="auto" w:fill="auto"/>
          </w:tcPr>
          <w:p w:rsidR="00C90856" w:rsidRPr="00067FD9" w:rsidRDefault="00C90856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C90856" w:rsidRPr="00067FD9" w:rsidRDefault="00C90856">
            <w:r w:rsidRPr="00067FD9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color w:val="000000" w:themeColor="text1"/>
                <w:sz w:val="23"/>
                <w:szCs w:val="23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90856" w:rsidRPr="00067FD9" w:rsidRDefault="00C90856" w:rsidP="00C90856">
            <w:pPr>
              <w:jc w:val="center"/>
              <w:rPr>
                <w:bCs/>
                <w:sz w:val="23"/>
                <w:szCs w:val="23"/>
              </w:rPr>
            </w:pPr>
            <w:r w:rsidRPr="00067FD9">
              <w:rPr>
                <w:bCs/>
                <w:sz w:val="23"/>
                <w:szCs w:val="23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C90856" w:rsidRPr="00067FD9" w:rsidRDefault="00C9085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C90856" w:rsidRPr="00067FD9" w:rsidRDefault="00C90856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067FD9" w:rsidTr="005D4E6F">
        <w:trPr>
          <w:trHeight w:val="315"/>
        </w:trPr>
        <w:tc>
          <w:tcPr>
            <w:tcW w:w="540" w:type="dxa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sz w:val="23"/>
                <w:szCs w:val="23"/>
              </w:rPr>
              <w:t>2</w:t>
            </w:r>
          </w:p>
        </w:tc>
        <w:tc>
          <w:tcPr>
            <w:tcW w:w="14389" w:type="dxa"/>
            <w:gridSpan w:val="12"/>
            <w:shd w:val="clear" w:color="auto" w:fill="auto"/>
          </w:tcPr>
          <w:p w:rsidR="00840102" w:rsidRPr="00067FD9" w:rsidRDefault="0083097C">
            <w:pPr>
              <w:rPr>
                <w:color w:val="000000" w:themeColor="text1"/>
              </w:rPr>
            </w:pPr>
            <w:r w:rsidRPr="00067FD9">
              <w:rPr>
                <w:bCs/>
                <w:color w:val="000000" w:themeColor="text1"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5B46AE" w:rsidRPr="00067FD9" w:rsidTr="00A84E97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sz w:val="23"/>
                <w:szCs w:val="23"/>
              </w:rPr>
              <w:t>2.1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5B46AE" w:rsidRPr="00067FD9" w:rsidRDefault="005B46AE" w:rsidP="005B46AE">
            <w:r w:rsidRPr="00067FD9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156836,7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51352,6</w:t>
            </w:r>
          </w:p>
        </w:tc>
        <w:tc>
          <w:tcPr>
            <w:tcW w:w="997" w:type="dxa"/>
            <w:shd w:val="clear" w:color="auto" w:fill="auto"/>
          </w:tcPr>
          <w:p w:rsidR="005B46AE" w:rsidRPr="008F6DE3" w:rsidRDefault="005B46AE" w:rsidP="005B46AE">
            <w:pPr>
              <w:jc w:val="center"/>
              <w:rPr>
                <w:sz w:val="22"/>
                <w:szCs w:val="22"/>
              </w:rPr>
            </w:pPr>
            <w:r w:rsidRPr="008F6DE3">
              <w:rPr>
                <w:sz w:val="22"/>
                <w:szCs w:val="22"/>
              </w:rPr>
              <w:t>36609,0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30000,0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sz w:val="23"/>
                <w:szCs w:val="23"/>
              </w:rPr>
              <w:t>Количество благоустроенных общественных территорий</w:t>
            </w:r>
            <w:r w:rsidRPr="00067FD9">
              <w:rPr>
                <w:sz w:val="23"/>
                <w:szCs w:val="23"/>
              </w:rPr>
              <w:br/>
              <w:t>2018 год-1 ед.    2019 год-7 ед.</w:t>
            </w:r>
            <w:r w:rsidRPr="00067FD9">
              <w:rPr>
                <w:sz w:val="23"/>
                <w:szCs w:val="23"/>
              </w:rPr>
              <w:br/>
              <w:t>2020 год-2 ед.</w:t>
            </w:r>
            <w:r w:rsidRPr="00067FD9">
              <w:rPr>
                <w:sz w:val="23"/>
                <w:szCs w:val="23"/>
              </w:rPr>
              <w:br/>
              <w:t>2021 год</w:t>
            </w:r>
            <w:r w:rsidRPr="00067FD9">
              <w:rPr>
                <w:color w:val="000000" w:themeColor="text1"/>
                <w:sz w:val="23"/>
                <w:szCs w:val="23"/>
              </w:rPr>
              <w:t>-4 ед.</w:t>
            </w:r>
            <w:r w:rsidRPr="00067FD9">
              <w:rPr>
                <w:color w:val="000000" w:themeColor="text1"/>
                <w:sz w:val="23"/>
                <w:szCs w:val="23"/>
              </w:rPr>
              <w:br/>
            </w:r>
            <w:r w:rsidRPr="00067FD9">
              <w:rPr>
                <w:sz w:val="23"/>
                <w:szCs w:val="23"/>
              </w:rPr>
              <w:t>2022 год-6 ед.</w:t>
            </w:r>
            <w:r w:rsidRPr="00067FD9">
              <w:rPr>
                <w:sz w:val="23"/>
                <w:szCs w:val="23"/>
              </w:rPr>
              <w:br/>
              <w:t>2023 год-4 ед.    2024 год-1 ед.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sz w:val="23"/>
                <w:szCs w:val="23"/>
              </w:rPr>
              <w:t>МКУ «ЦГХ»</w:t>
            </w:r>
          </w:p>
        </w:tc>
      </w:tr>
      <w:tr w:rsidR="005B46AE" w:rsidRPr="00067FD9" w:rsidTr="00567CD0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32033,2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9247,4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8F6DE3" w:rsidRDefault="005B46AE" w:rsidP="005B46AE">
            <w:pPr>
              <w:jc w:val="center"/>
              <w:rPr>
                <w:sz w:val="22"/>
                <w:szCs w:val="22"/>
              </w:rPr>
            </w:pPr>
            <w:r w:rsidRPr="008F6DE3">
              <w:rPr>
                <w:sz w:val="22"/>
                <w:szCs w:val="22"/>
              </w:rPr>
              <w:t>9165,9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3 300,0</w:t>
            </w:r>
          </w:p>
        </w:tc>
        <w:tc>
          <w:tcPr>
            <w:tcW w:w="1672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</w:tr>
      <w:tr w:rsidR="005B46AE" w:rsidRPr="00067FD9" w:rsidTr="00567CD0">
        <w:trPr>
          <w:trHeight w:val="600"/>
        </w:trPr>
        <w:tc>
          <w:tcPr>
            <w:tcW w:w="540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10116,0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1684,2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8F6DE3" w:rsidRDefault="005B46AE" w:rsidP="005B46AE">
            <w:pPr>
              <w:jc w:val="center"/>
              <w:rPr>
                <w:sz w:val="22"/>
                <w:szCs w:val="22"/>
              </w:rPr>
            </w:pPr>
            <w:r w:rsidRPr="008F6DE3">
              <w:rPr>
                <w:sz w:val="22"/>
                <w:szCs w:val="22"/>
              </w:rPr>
              <w:t>1097,8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</w:tr>
      <w:tr w:rsidR="005B46AE" w:rsidRPr="00067FD9" w:rsidTr="00567CD0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112240,5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40421,0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8F6DE3" w:rsidRDefault="005B46AE" w:rsidP="005B46AE">
            <w:pPr>
              <w:jc w:val="center"/>
              <w:rPr>
                <w:sz w:val="22"/>
                <w:szCs w:val="22"/>
              </w:rPr>
            </w:pPr>
            <w:r w:rsidRPr="008F6DE3">
              <w:rPr>
                <w:sz w:val="22"/>
                <w:szCs w:val="22"/>
              </w:rPr>
              <w:t>26345,3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</w:tr>
      <w:tr w:rsidR="005B46AE" w:rsidRPr="00067FD9" w:rsidTr="0050578A">
        <w:trPr>
          <w:trHeight w:val="570"/>
        </w:trPr>
        <w:tc>
          <w:tcPr>
            <w:tcW w:w="540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sz w:val="23"/>
                <w:szCs w:val="23"/>
              </w:rPr>
            </w:pPr>
          </w:p>
        </w:tc>
      </w:tr>
      <w:tr w:rsidR="005B46AE" w:rsidRPr="00067FD9" w:rsidTr="005D4E6F">
        <w:trPr>
          <w:trHeight w:val="332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156836,7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28073,3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4433,4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51352,6</w:t>
            </w:r>
          </w:p>
        </w:tc>
        <w:tc>
          <w:tcPr>
            <w:tcW w:w="997" w:type="dxa"/>
            <w:shd w:val="clear" w:color="auto" w:fill="auto"/>
          </w:tcPr>
          <w:p w:rsidR="005B46AE" w:rsidRPr="00382481" w:rsidRDefault="005B46AE" w:rsidP="005B46AE">
            <w:pPr>
              <w:jc w:val="center"/>
              <w:rPr>
                <w:sz w:val="22"/>
                <w:szCs w:val="22"/>
              </w:rPr>
            </w:pPr>
            <w:r w:rsidRPr="00382481">
              <w:rPr>
                <w:sz w:val="22"/>
                <w:szCs w:val="22"/>
              </w:rPr>
              <w:t>36609,0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30000,0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B46AE" w:rsidRPr="00067FD9" w:rsidRDefault="005B46AE" w:rsidP="005B46AE">
            <w:r w:rsidRPr="00067FD9">
              <w:rPr>
                <w:sz w:val="23"/>
                <w:szCs w:val="23"/>
              </w:rPr>
              <w:t> </w:t>
            </w:r>
          </w:p>
        </w:tc>
      </w:tr>
      <w:tr w:rsidR="005B46AE" w:rsidRPr="00067FD9" w:rsidTr="00B547E5">
        <w:trPr>
          <w:trHeight w:val="421"/>
        </w:trPr>
        <w:tc>
          <w:tcPr>
            <w:tcW w:w="2595" w:type="dxa"/>
            <w:gridSpan w:val="2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32033,2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1965,1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1986,4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1951,1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4417,3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9247,4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382481" w:rsidRDefault="005B46AE" w:rsidP="005B46AE">
            <w:pPr>
              <w:jc w:val="center"/>
              <w:rPr>
                <w:sz w:val="22"/>
                <w:szCs w:val="22"/>
              </w:rPr>
            </w:pPr>
            <w:r w:rsidRPr="00382481">
              <w:rPr>
                <w:sz w:val="22"/>
                <w:szCs w:val="22"/>
              </w:rPr>
              <w:t>9165,9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3 300,0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5B46AE" w:rsidRPr="00067FD9" w:rsidTr="00B547E5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10116,0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1684,2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382481" w:rsidRDefault="005B46AE" w:rsidP="005B46AE">
            <w:pPr>
              <w:jc w:val="center"/>
              <w:rPr>
                <w:sz w:val="22"/>
                <w:szCs w:val="22"/>
              </w:rPr>
            </w:pPr>
            <w:r w:rsidRPr="00382481">
              <w:rPr>
                <w:sz w:val="22"/>
                <w:szCs w:val="22"/>
              </w:rPr>
              <w:t>1097,8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5B46AE" w:rsidRPr="00067FD9" w:rsidTr="00B547E5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112240,5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40421,0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382481" w:rsidRDefault="005B46AE" w:rsidP="005B46AE">
            <w:pPr>
              <w:jc w:val="center"/>
              <w:rPr>
                <w:sz w:val="22"/>
                <w:szCs w:val="22"/>
              </w:rPr>
            </w:pPr>
            <w:r w:rsidRPr="00382481">
              <w:rPr>
                <w:sz w:val="22"/>
                <w:szCs w:val="22"/>
              </w:rPr>
              <w:t>26345,3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5B46AE" w:rsidRPr="00067FD9" w:rsidTr="00B547E5">
        <w:trPr>
          <w:trHeight w:val="382"/>
        </w:trPr>
        <w:tc>
          <w:tcPr>
            <w:tcW w:w="2595" w:type="dxa"/>
            <w:gridSpan w:val="2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840102" w:rsidRPr="00067FD9" w:rsidTr="005D4E6F">
        <w:trPr>
          <w:trHeight w:val="545"/>
        </w:trPr>
        <w:tc>
          <w:tcPr>
            <w:tcW w:w="540" w:type="dxa"/>
            <w:shd w:val="clear" w:color="auto" w:fill="auto"/>
          </w:tcPr>
          <w:p w:rsidR="00840102" w:rsidRPr="00067FD9" w:rsidRDefault="0083097C">
            <w:pPr>
              <w:jc w:val="center"/>
            </w:pPr>
            <w:r w:rsidRPr="00067FD9">
              <w:rPr>
                <w:sz w:val="23"/>
                <w:szCs w:val="23"/>
              </w:rPr>
              <w:t>3</w:t>
            </w:r>
          </w:p>
        </w:tc>
        <w:tc>
          <w:tcPr>
            <w:tcW w:w="14389" w:type="dxa"/>
            <w:gridSpan w:val="12"/>
            <w:shd w:val="clear" w:color="auto" w:fill="auto"/>
          </w:tcPr>
          <w:p w:rsidR="00840102" w:rsidRPr="002F7B62" w:rsidRDefault="0083097C">
            <w:r w:rsidRPr="002F7B62">
              <w:rPr>
                <w:bCs/>
                <w:sz w:val="23"/>
                <w:szCs w:val="23"/>
              </w:rPr>
              <w:t xml:space="preserve">Раздел 3 «Изготовление проектно-сметной документации (изыскательных работ), проведение </w:t>
            </w:r>
            <w:r w:rsidRPr="002F7B62">
              <w:rPr>
                <w:bCs/>
                <w:sz w:val="23"/>
                <w:szCs w:val="23"/>
              </w:rPr>
              <w:br/>
              <w:t>экспертизы достоверности сметной стоимости, технический надзор»</w:t>
            </w:r>
          </w:p>
        </w:tc>
      </w:tr>
      <w:tr w:rsidR="007F64CE" w:rsidRPr="00067FD9" w:rsidTr="005D4E6F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:rsidR="007F64CE" w:rsidRPr="00067FD9" w:rsidRDefault="007F64CE" w:rsidP="007F64CE">
            <w:pPr>
              <w:jc w:val="center"/>
            </w:pPr>
            <w:r w:rsidRPr="00067FD9">
              <w:rPr>
                <w:sz w:val="23"/>
                <w:szCs w:val="23"/>
              </w:rPr>
              <w:t>3.1</w:t>
            </w:r>
          </w:p>
        </w:tc>
        <w:tc>
          <w:tcPr>
            <w:tcW w:w="2055" w:type="dxa"/>
            <w:vMerge w:val="restart"/>
            <w:shd w:val="clear" w:color="auto" w:fill="auto"/>
          </w:tcPr>
          <w:p w:rsidR="007F64CE" w:rsidRPr="00067FD9" w:rsidRDefault="007F64CE" w:rsidP="007F64CE">
            <w:r w:rsidRPr="00067FD9">
              <w:rPr>
                <w:sz w:val="23"/>
                <w:szCs w:val="23"/>
              </w:rPr>
              <w:t xml:space="preserve">Выполнение проектных (изыскательных) работ: топографическая съемка, изготовление </w:t>
            </w:r>
            <w:r w:rsidRPr="00067FD9">
              <w:rPr>
                <w:sz w:val="23"/>
                <w:szCs w:val="23"/>
              </w:rPr>
              <w:lastRenderedPageBreak/>
              <w:t>проектно-сметной документации, проведение экспертизы достоверности сметной стоимости, технический надзор, строительный контроль, разработка конкурсной документации для участия во Всероссийском конкурсе лучших проектов создания комфортной городской среды в категории малые исторические города и поселения, подготовка документации для проведения рейтингового голосования</w:t>
            </w:r>
          </w:p>
        </w:tc>
        <w:tc>
          <w:tcPr>
            <w:tcW w:w="1673" w:type="dxa"/>
            <w:shd w:val="clear" w:color="auto" w:fill="auto"/>
          </w:tcPr>
          <w:p w:rsidR="007F64CE" w:rsidRPr="00067FD9" w:rsidRDefault="007F64CE" w:rsidP="007F64CE">
            <w:r w:rsidRPr="00067FD9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8093,3</w:t>
            </w:r>
          </w:p>
        </w:tc>
        <w:tc>
          <w:tcPr>
            <w:tcW w:w="992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1303,3</w:t>
            </w:r>
          </w:p>
        </w:tc>
        <w:tc>
          <w:tcPr>
            <w:tcW w:w="876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421,1</w:t>
            </w:r>
          </w:p>
        </w:tc>
        <w:tc>
          <w:tcPr>
            <w:tcW w:w="876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612,7</w:t>
            </w:r>
          </w:p>
        </w:tc>
        <w:tc>
          <w:tcPr>
            <w:tcW w:w="876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2418,3</w:t>
            </w:r>
          </w:p>
        </w:tc>
        <w:tc>
          <w:tcPr>
            <w:tcW w:w="1058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1328,0</w:t>
            </w:r>
          </w:p>
        </w:tc>
        <w:tc>
          <w:tcPr>
            <w:tcW w:w="997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1009,9</w:t>
            </w:r>
          </w:p>
        </w:tc>
        <w:tc>
          <w:tcPr>
            <w:tcW w:w="992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1000,0</w:t>
            </w:r>
          </w:p>
        </w:tc>
        <w:tc>
          <w:tcPr>
            <w:tcW w:w="1672" w:type="dxa"/>
            <w:vMerge w:val="restart"/>
            <w:shd w:val="clear" w:color="auto" w:fill="auto"/>
          </w:tcPr>
          <w:p w:rsidR="007F64CE" w:rsidRPr="00067FD9" w:rsidRDefault="007F64CE" w:rsidP="007F64CE">
            <w:pPr>
              <w:ind w:left="-95" w:right="-150"/>
              <w:jc w:val="center"/>
            </w:pPr>
            <w:r w:rsidRPr="00067FD9">
              <w:rPr>
                <w:sz w:val="23"/>
                <w:szCs w:val="23"/>
              </w:rPr>
              <w:t xml:space="preserve">Количество </w:t>
            </w: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ПСД</w:t>
            </w:r>
            <w:r w:rsidRPr="00067FD9">
              <w:rPr>
                <w:sz w:val="23"/>
                <w:szCs w:val="23"/>
              </w:rPr>
              <w:br/>
              <w:t>2018 год-17 ед.</w:t>
            </w:r>
            <w:r w:rsidRPr="00067FD9">
              <w:rPr>
                <w:sz w:val="23"/>
                <w:szCs w:val="23"/>
              </w:rPr>
              <w:br/>
              <w:t>2019 год-2 ед.</w:t>
            </w:r>
            <w:r w:rsidRPr="00067FD9">
              <w:rPr>
                <w:sz w:val="23"/>
                <w:szCs w:val="23"/>
              </w:rPr>
              <w:br/>
              <w:t>2020 год-6 ед.</w:t>
            </w:r>
            <w:r w:rsidRPr="00067FD9">
              <w:rPr>
                <w:sz w:val="23"/>
                <w:szCs w:val="23"/>
              </w:rPr>
              <w:br/>
              <w:t>2021 год-12 ед.</w:t>
            </w:r>
            <w:r w:rsidRPr="00067FD9">
              <w:rPr>
                <w:sz w:val="23"/>
                <w:szCs w:val="23"/>
              </w:rPr>
              <w:br/>
              <w:t xml:space="preserve">2022 год-5 ед.  </w:t>
            </w:r>
            <w:r w:rsidRPr="00067FD9">
              <w:rPr>
                <w:sz w:val="23"/>
                <w:szCs w:val="23"/>
              </w:rPr>
              <w:lastRenderedPageBreak/>
              <w:t>2023 год-5 ед.</w:t>
            </w:r>
            <w:r w:rsidRPr="00067FD9">
              <w:rPr>
                <w:sz w:val="23"/>
                <w:szCs w:val="23"/>
              </w:rPr>
              <w:br/>
              <w:t>2024 год-5 ед.</w:t>
            </w:r>
          </w:p>
          <w:p w:rsidR="007F64CE" w:rsidRPr="00067FD9" w:rsidRDefault="007F64CE" w:rsidP="007F64CE">
            <w:pPr>
              <w:ind w:left="-95" w:right="-150"/>
              <w:jc w:val="center"/>
            </w:pPr>
          </w:p>
          <w:p w:rsidR="007F64CE" w:rsidRPr="00067FD9" w:rsidRDefault="007F64CE" w:rsidP="007F64CE">
            <w:pPr>
              <w:ind w:left="-95" w:right="-150"/>
              <w:jc w:val="center"/>
            </w:pP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 xml:space="preserve">Количество </w:t>
            </w: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услуг</w:t>
            </w: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2018 год-0 ед.</w:t>
            </w: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2019 год-0 ед.</w:t>
            </w: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2020 год-0 ед.</w:t>
            </w: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2021 год-0 ед.</w:t>
            </w:r>
          </w:p>
          <w:p w:rsidR="007F64CE" w:rsidRPr="00067FD9" w:rsidRDefault="007F64CE" w:rsidP="007F64CE">
            <w:pPr>
              <w:ind w:left="-95" w:right="-150"/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t>2022 год-1 ед.  2023 год-1 ед.</w:t>
            </w:r>
          </w:p>
          <w:p w:rsidR="007F64CE" w:rsidRPr="00067FD9" w:rsidRDefault="007F64CE" w:rsidP="007F64CE">
            <w:pPr>
              <w:ind w:left="-95" w:right="-150"/>
              <w:jc w:val="center"/>
            </w:pPr>
            <w:r w:rsidRPr="00067FD9">
              <w:rPr>
                <w:sz w:val="23"/>
                <w:szCs w:val="23"/>
              </w:rPr>
              <w:t>2024 год-1 ед.</w:t>
            </w:r>
          </w:p>
          <w:p w:rsidR="007F64CE" w:rsidRPr="00067FD9" w:rsidRDefault="007F64CE" w:rsidP="007F64CE">
            <w:pPr>
              <w:ind w:left="-95" w:right="-150"/>
              <w:jc w:val="center"/>
            </w:pPr>
          </w:p>
        </w:tc>
        <w:tc>
          <w:tcPr>
            <w:tcW w:w="1188" w:type="dxa"/>
            <w:vMerge w:val="restart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3"/>
                <w:szCs w:val="23"/>
              </w:rPr>
              <w:lastRenderedPageBreak/>
              <w:t>МКУ «ЦГХ»</w:t>
            </w:r>
          </w:p>
        </w:tc>
      </w:tr>
      <w:tr w:rsidR="007F64CE" w:rsidRPr="00067FD9" w:rsidTr="005D4E6F">
        <w:trPr>
          <w:trHeight w:val="465"/>
        </w:trPr>
        <w:tc>
          <w:tcPr>
            <w:tcW w:w="540" w:type="dxa"/>
            <w:vMerge/>
            <w:shd w:val="clear" w:color="auto" w:fill="auto"/>
          </w:tcPr>
          <w:p w:rsidR="007F64CE" w:rsidRPr="00067FD9" w:rsidRDefault="007F64CE" w:rsidP="007F64C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7F64CE" w:rsidRPr="00067FD9" w:rsidRDefault="007F64CE" w:rsidP="007F64C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7F64CE" w:rsidRPr="00067FD9" w:rsidRDefault="007F64CE" w:rsidP="007F64CE">
            <w:r w:rsidRPr="00067FD9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8093,3</w:t>
            </w:r>
          </w:p>
        </w:tc>
        <w:tc>
          <w:tcPr>
            <w:tcW w:w="992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1303,3</w:t>
            </w:r>
          </w:p>
        </w:tc>
        <w:tc>
          <w:tcPr>
            <w:tcW w:w="876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421,1</w:t>
            </w:r>
          </w:p>
        </w:tc>
        <w:tc>
          <w:tcPr>
            <w:tcW w:w="876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612,7</w:t>
            </w:r>
          </w:p>
        </w:tc>
        <w:tc>
          <w:tcPr>
            <w:tcW w:w="876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2418,3</w:t>
            </w:r>
          </w:p>
        </w:tc>
        <w:tc>
          <w:tcPr>
            <w:tcW w:w="1058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1328,0</w:t>
            </w:r>
          </w:p>
        </w:tc>
        <w:tc>
          <w:tcPr>
            <w:tcW w:w="997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1009,9</w:t>
            </w:r>
          </w:p>
        </w:tc>
        <w:tc>
          <w:tcPr>
            <w:tcW w:w="992" w:type="dxa"/>
            <w:shd w:val="clear" w:color="auto" w:fill="auto"/>
          </w:tcPr>
          <w:p w:rsidR="007F64CE" w:rsidRPr="00067FD9" w:rsidRDefault="007F64CE" w:rsidP="007F64CE">
            <w:pPr>
              <w:jc w:val="center"/>
              <w:rPr>
                <w:sz w:val="23"/>
                <w:szCs w:val="23"/>
              </w:rPr>
            </w:pPr>
            <w:r w:rsidRPr="00067FD9">
              <w:t>1000,0</w:t>
            </w:r>
          </w:p>
        </w:tc>
        <w:tc>
          <w:tcPr>
            <w:tcW w:w="1672" w:type="dxa"/>
            <w:vMerge/>
            <w:shd w:val="clear" w:color="auto" w:fill="auto"/>
          </w:tcPr>
          <w:p w:rsidR="007F64CE" w:rsidRPr="00067FD9" w:rsidRDefault="007F64CE" w:rsidP="007F64CE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7F64CE" w:rsidRPr="00067FD9" w:rsidRDefault="007F64CE" w:rsidP="007F64CE">
            <w:pPr>
              <w:snapToGrid w:val="0"/>
              <w:rPr>
                <w:sz w:val="23"/>
                <w:szCs w:val="23"/>
              </w:rPr>
            </w:pPr>
          </w:p>
        </w:tc>
      </w:tr>
      <w:tr w:rsidR="007E1CC0" w:rsidRPr="00067FD9" w:rsidTr="005D4E6F">
        <w:trPr>
          <w:trHeight w:val="480"/>
        </w:trPr>
        <w:tc>
          <w:tcPr>
            <w:tcW w:w="540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7E1CC0" w:rsidRPr="00067FD9" w:rsidRDefault="007E1CC0" w:rsidP="007E1CC0">
            <w:r w:rsidRPr="00067FD9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</w:tr>
      <w:tr w:rsidR="007E1CC0" w:rsidRPr="00067FD9" w:rsidTr="005D4E6F">
        <w:trPr>
          <w:trHeight w:val="705"/>
        </w:trPr>
        <w:tc>
          <w:tcPr>
            <w:tcW w:w="540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7E1CC0" w:rsidRPr="00067FD9" w:rsidRDefault="007E1CC0" w:rsidP="007E1CC0">
            <w:r w:rsidRPr="00067FD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</w:tr>
      <w:tr w:rsidR="007E1CC0" w:rsidRPr="00067FD9" w:rsidTr="005D4E6F">
        <w:trPr>
          <w:trHeight w:val="675"/>
        </w:trPr>
        <w:tc>
          <w:tcPr>
            <w:tcW w:w="540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055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7E1CC0" w:rsidRPr="00067FD9" w:rsidRDefault="007E1CC0" w:rsidP="007E1CC0">
            <w:r w:rsidRPr="00067FD9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3"/>
                <w:szCs w:val="23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sz w:val="23"/>
                <w:szCs w:val="23"/>
              </w:rPr>
            </w:pPr>
          </w:p>
        </w:tc>
      </w:tr>
      <w:tr w:rsidR="00B012DA" w:rsidRPr="00067FD9" w:rsidTr="005D4E6F">
        <w:trPr>
          <w:trHeight w:val="315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B012DA" w:rsidRPr="00067FD9" w:rsidRDefault="00B012DA" w:rsidP="00B012DA">
            <w:r w:rsidRPr="00067FD9">
              <w:rPr>
                <w:bCs/>
                <w:sz w:val="23"/>
                <w:szCs w:val="23"/>
              </w:rPr>
              <w:lastRenderedPageBreak/>
              <w:t xml:space="preserve">ИТОГО по разделу 3 «Изготовление проектно-сметной документации (изыскательных работ), проведение экспертизы достоверности сметной </w:t>
            </w:r>
            <w:r w:rsidRPr="00067FD9">
              <w:rPr>
                <w:bCs/>
                <w:sz w:val="23"/>
                <w:szCs w:val="23"/>
              </w:rPr>
              <w:lastRenderedPageBreak/>
              <w:t>стоимости, технический надзор»</w:t>
            </w:r>
          </w:p>
        </w:tc>
        <w:tc>
          <w:tcPr>
            <w:tcW w:w="1673" w:type="dxa"/>
            <w:shd w:val="clear" w:color="auto" w:fill="auto"/>
          </w:tcPr>
          <w:p w:rsidR="00B012DA" w:rsidRPr="00067FD9" w:rsidRDefault="00B012DA" w:rsidP="00B012DA">
            <w:r w:rsidRPr="00067FD9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8093,3</w:t>
            </w:r>
          </w:p>
        </w:tc>
        <w:tc>
          <w:tcPr>
            <w:tcW w:w="992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1303,3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421,1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612,7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2418,3</w:t>
            </w:r>
          </w:p>
        </w:tc>
        <w:tc>
          <w:tcPr>
            <w:tcW w:w="1058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1328,0</w:t>
            </w:r>
          </w:p>
        </w:tc>
        <w:tc>
          <w:tcPr>
            <w:tcW w:w="997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1009,9</w:t>
            </w:r>
          </w:p>
        </w:tc>
        <w:tc>
          <w:tcPr>
            <w:tcW w:w="992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1000,0</w:t>
            </w:r>
          </w:p>
        </w:tc>
        <w:tc>
          <w:tcPr>
            <w:tcW w:w="1672" w:type="dxa"/>
            <w:shd w:val="clear" w:color="auto" w:fill="auto"/>
          </w:tcPr>
          <w:p w:rsidR="00B012DA" w:rsidRPr="00067FD9" w:rsidRDefault="00B012DA" w:rsidP="00B012DA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  <w:vAlign w:val="center"/>
          </w:tcPr>
          <w:p w:rsidR="00B012DA" w:rsidRPr="00067FD9" w:rsidRDefault="00B012DA" w:rsidP="00B012DA">
            <w:r w:rsidRPr="00067FD9">
              <w:rPr>
                <w:sz w:val="23"/>
                <w:szCs w:val="23"/>
              </w:rPr>
              <w:t> </w:t>
            </w:r>
          </w:p>
        </w:tc>
      </w:tr>
      <w:tr w:rsidR="00B012DA" w:rsidRPr="00067FD9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B012DA" w:rsidRPr="00067FD9" w:rsidRDefault="00B012DA" w:rsidP="00B012DA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B012DA" w:rsidRPr="00067FD9" w:rsidRDefault="00B012DA" w:rsidP="00B012DA">
            <w:r w:rsidRPr="00067FD9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8093,3</w:t>
            </w:r>
          </w:p>
        </w:tc>
        <w:tc>
          <w:tcPr>
            <w:tcW w:w="992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1303,3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421,1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612,7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2418,3</w:t>
            </w:r>
          </w:p>
        </w:tc>
        <w:tc>
          <w:tcPr>
            <w:tcW w:w="1058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1328,0</w:t>
            </w:r>
          </w:p>
        </w:tc>
        <w:tc>
          <w:tcPr>
            <w:tcW w:w="997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1009,9</w:t>
            </w:r>
          </w:p>
        </w:tc>
        <w:tc>
          <w:tcPr>
            <w:tcW w:w="992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t>1000,0</w:t>
            </w:r>
          </w:p>
        </w:tc>
        <w:tc>
          <w:tcPr>
            <w:tcW w:w="1672" w:type="dxa"/>
            <w:shd w:val="clear" w:color="auto" w:fill="auto"/>
          </w:tcPr>
          <w:p w:rsidR="00B012DA" w:rsidRPr="00067FD9" w:rsidRDefault="00B012DA" w:rsidP="00B012DA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B012DA" w:rsidRPr="00067FD9" w:rsidRDefault="00B012DA" w:rsidP="00B012DA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7E1CC0" w:rsidRPr="00067FD9" w:rsidTr="005D4E6F">
        <w:trPr>
          <w:trHeight w:val="358"/>
        </w:trPr>
        <w:tc>
          <w:tcPr>
            <w:tcW w:w="2595" w:type="dxa"/>
            <w:gridSpan w:val="2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7E1CC0" w:rsidRPr="00067FD9" w:rsidRDefault="007E1CC0" w:rsidP="007E1CC0">
            <w:r w:rsidRPr="00067FD9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7E1CC0" w:rsidRPr="00067FD9" w:rsidRDefault="007E1CC0" w:rsidP="007E1CC0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7E1CC0" w:rsidRPr="00067FD9" w:rsidRDefault="007E1CC0" w:rsidP="007E1CC0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7E1CC0" w:rsidRPr="00067FD9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7E1CC0" w:rsidRPr="00067FD9" w:rsidRDefault="007E1CC0" w:rsidP="007E1CC0">
            <w:r w:rsidRPr="00067FD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7E1CC0" w:rsidRPr="00067FD9" w:rsidRDefault="007E1CC0" w:rsidP="007E1CC0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7E1CC0" w:rsidRPr="00067FD9" w:rsidRDefault="007E1CC0" w:rsidP="007E1CC0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7E1CC0" w:rsidRPr="00067FD9" w:rsidTr="005D4E6F">
        <w:trPr>
          <w:trHeight w:val="425"/>
        </w:trPr>
        <w:tc>
          <w:tcPr>
            <w:tcW w:w="2595" w:type="dxa"/>
            <w:gridSpan w:val="2"/>
            <w:vMerge/>
            <w:shd w:val="clear" w:color="auto" w:fill="auto"/>
          </w:tcPr>
          <w:p w:rsidR="007E1CC0" w:rsidRPr="00067FD9" w:rsidRDefault="007E1CC0" w:rsidP="007E1CC0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7E1CC0" w:rsidRPr="00067FD9" w:rsidRDefault="007E1CC0" w:rsidP="007E1CC0">
            <w:r w:rsidRPr="00067FD9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shd w:val="clear" w:color="auto" w:fill="auto"/>
          </w:tcPr>
          <w:p w:rsidR="007E1CC0" w:rsidRPr="00067FD9" w:rsidRDefault="007E1CC0" w:rsidP="007E1CC0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7E1CC0" w:rsidRPr="00067FD9" w:rsidRDefault="007E1CC0" w:rsidP="007E1CC0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7E1CC0" w:rsidRPr="00067FD9" w:rsidRDefault="007E1CC0" w:rsidP="007E1CC0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</w:tr>
      <w:tr w:rsidR="005B46AE" w:rsidRPr="00067FD9" w:rsidTr="005D4E6F">
        <w:trPr>
          <w:trHeight w:val="300"/>
        </w:trPr>
        <w:tc>
          <w:tcPr>
            <w:tcW w:w="2595" w:type="dxa"/>
            <w:gridSpan w:val="2"/>
            <w:vMerge w:val="restart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lastRenderedPageBreak/>
              <w:t>ИТОГО по муниципальной программе:</w:t>
            </w: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color w:val="0070C0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164930,0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29376,6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4854,5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52680,6</w:t>
            </w:r>
          </w:p>
        </w:tc>
        <w:tc>
          <w:tcPr>
            <w:tcW w:w="997" w:type="dxa"/>
            <w:shd w:val="clear" w:color="auto" w:fill="auto"/>
          </w:tcPr>
          <w:p w:rsidR="005B46AE" w:rsidRPr="00074536" w:rsidRDefault="005B46AE" w:rsidP="005B46AE">
            <w:pPr>
              <w:jc w:val="center"/>
              <w:rPr>
                <w:sz w:val="22"/>
                <w:szCs w:val="22"/>
              </w:rPr>
            </w:pPr>
            <w:r w:rsidRPr="00074536">
              <w:rPr>
                <w:sz w:val="22"/>
                <w:szCs w:val="22"/>
              </w:rPr>
              <w:t>37618,9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31000,0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sz w:val="23"/>
                <w:szCs w:val="23"/>
              </w:rPr>
              <w:t> </w:t>
            </w:r>
          </w:p>
        </w:tc>
      </w:tr>
      <w:tr w:rsidR="005B46AE" w:rsidRPr="00067FD9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color w:val="0070C0"/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40126,5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3268,4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2407,5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2563,8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6835,6</w:t>
            </w:r>
          </w:p>
        </w:tc>
        <w:tc>
          <w:tcPr>
            <w:tcW w:w="1058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10575,4</w:t>
            </w:r>
          </w:p>
        </w:tc>
        <w:tc>
          <w:tcPr>
            <w:tcW w:w="997" w:type="dxa"/>
            <w:shd w:val="clear" w:color="auto" w:fill="auto"/>
          </w:tcPr>
          <w:p w:rsidR="005B46AE" w:rsidRPr="00074536" w:rsidRDefault="005B46AE" w:rsidP="005B46AE">
            <w:pPr>
              <w:jc w:val="center"/>
              <w:rPr>
                <w:sz w:val="22"/>
                <w:szCs w:val="22"/>
              </w:rPr>
            </w:pPr>
            <w:r w:rsidRPr="00074536">
              <w:rPr>
                <w:sz w:val="22"/>
                <w:szCs w:val="22"/>
              </w:rPr>
              <w:t>10175,8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4300,0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sz w:val="23"/>
                <w:szCs w:val="23"/>
              </w:rPr>
              <w:t> </w:t>
            </w:r>
          </w:p>
        </w:tc>
      </w:tr>
      <w:tr w:rsidR="005B46AE" w:rsidRPr="00067FD9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10116,0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6266,0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1684,2</w:t>
            </w:r>
          </w:p>
        </w:tc>
        <w:tc>
          <w:tcPr>
            <w:tcW w:w="997" w:type="dxa"/>
            <w:shd w:val="clear" w:color="auto" w:fill="auto"/>
          </w:tcPr>
          <w:p w:rsidR="005B46AE" w:rsidRPr="00074536" w:rsidRDefault="005B46AE" w:rsidP="005B46AE">
            <w:pPr>
              <w:jc w:val="center"/>
              <w:rPr>
                <w:sz w:val="22"/>
                <w:szCs w:val="22"/>
              </w:rPr>
            </w:pPr>
            <w:r w:rsidRPr="00074536">
              <w:rPr>
                <w:sz w:val="22"/>
                <w:szCs w:val="22"/>
              </w:rPr>
              <w:t>1097,8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1068,0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sz w:val="23"/>
                <w:szCs w:val="23"/>
              </w:rPr>
              <w:t> </w:t>
            </w:r>
          </w:p>
        </w:tc>
      </w:tr>
      <w:tr w:rsidR="005B46AE" w:rsidRPr="00067FD9" w:rsidTr="005D4E6F">
        <w:trPr>
          <w:trHeight w:val="600"/>
        </w:trPr>
        <w:tc>
          <w:tcPr>
            <w:tcW w:w="2595" w:type="dxa"/>
            <w:gridSpan w:val="2"/>
            <w:vMerge/>
            <w:shd w:val="clear" w:color="auto" w:fill="auto"/>
          </w:tcPr>
          <w:p w:rsidR="005B46AE" w:rsidRPr="00067FD9" w:rsidRDefault="005B46AE" w:rsidP="005B46AE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5B46AE" w:rsidRPr="00067FD9" w:rsidRDefault="005B46AE" w:rsidP="005B46AE">
            <w:r w:rsidRPr="00067FD9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112240,5</w:t>
            </w:r>
          </w:p>
        </w:tc>
        <w:tc>
          <w:tcPr>
            <w:tcW w:w="992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19842,2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5B46AE" w:rsidRPr="00067FD9" w:rsidRDefault="005B46AE" w:rsidP="005B46AE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40421,0</w:t>
            </w:r>
          </w:p>
        </w:tc>
        <w:tc>
          <w:tcPr>
            <w:tcW w:w="997" w:type="dxa"/>
            <w:shd w:val="clear" w:color="auto" w:fill="auto"/>
          </w:tcPr>
          <w:p w:rsidR="005B46AE" w:rsidRPr="00074536" w:rsidRDefault="005B46AE" w:rsidP="005B46AE">
            <w:pPr>
              <w:jc w:val="center"/>
              <w:rPr>
                <w:sz w:val="22"/>
                <w:szCs w:val="22"/>
              </w:rPr>
            </w:pPr>
            <w:r w:rsidRPr="00074536">
              <w:rPr>
                <w:sz w:val="22"/>
                <w:szCs w:val="22"/>
              </w:rPr>
              <w:t>26345,3</w:t>
            </w:r>
          </w:p>
        </w:tc>
        <w:tc>
          <w:tcPr>
            <w:tcW w:w="992" w:type="dxa"/>
            <w:shd w:val="clear" w:color="auto" w:fill="auto"/>
          </w:tcPr>
          <w:p w:rsidR="005B46AE" w:rsidRPr="00074536" w:rsidRDefault="005B46AE" w:rsidP="005B46AE">
            <w:pPr>
              <w:jc w:val="center"/>
              <w:rPr>
                <w:sz w:val="22"/>
                <w:szCs w:val="22"/>
              </w:rPr>
            </w:pPr>
            <w:r w:rsidRPr="00074536">
              <w:rPr>
                <w:sz w:val="22"/>
                <w:szCs w:val="22"/>
              </w:rPr>
              <w:t>25632,0</w:t>
            </w:r>
          </w:p>
        </w:tc>
        <w:tc>
          <w:tcPr>
            <w:tcW w:w="1672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5B46AE" w:rsidRPr="00067FD9" w:rsidRDefault="005B46AE" w:rsidP="005B46AE">
            <w:pPr>
              <w:jc w:val="center"/>
            </w:pPr>
            <w:r w:rsidRPr="00067FD9">
              <w:rPr>
                <w:sz w:val="23"/>
                <w:szCs w:val="23"/>
              </w:rPr>
              <w:t> </w:t>
            </w:r>
          </w:p>
        </w:tc>
      </w:tr>
      <w:tr w:rsidR="00B012DA" w:rsidRPr="00067FD9" w:rsidTr="005D4E6F">
        <w:trPr>
          <w:trHeight w:val="900"/>
        </w:trPr>
        <w:tc>
          <w:tcPr>
            <w:tcW w:w="2595" w:type="dxa"/>
            <w:gridSpan w:val="2"/>
            <w:vMerge/>
            <w:shd w:val="clear" w:color="auto" w:fill="auto"/>
          </w:tcPr>
          <w:p w:rsidR="00B012DA" w:rsidRPr="00067FD9" w:rsidRDefault="00B012DA" w:rsidP="00B012DA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673" w:type="dxa"/>
            <w:shd w:val="clear" w:color="auto" w:fill="auto"/>
          </w:tcPr>
          <w:p w:rsidR="00B012DA" w:rsidRPr="00067FD9" w:rsidRDefault="00B012DA" w:rsidP="00B012DA">
            <w:r w:rsidRPr="00067FD9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2447,0</w:t>
            </w:r>
          </w:p>
        </w:tc>
        <w:tc>
          <w:tcPr>
            <w:tcW w:w="992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2447,0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058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7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B012DA" w:rsidRPr="00067FD9" w:rsidRDefault="00B012DA" w:rsidP="00B012DA">
            <w:pPr>
              <w:jc w:val="center"/>
              <w:rPr>
                <w:sz w:val="22"/>
                <w:szCs w:val="22"/>
              </w:rPr>
            </w:pPr>
            <w:r w:rsidRPr="00067FD9">
              <w:rPr>
                <w:sz w:val="22"/>
                <w:szCs w:val="22"/>
              </w:rPr>
              <w:t>0,0</w:t>
            </w:r>
          </w:p>
        </w:tc>
        <w:tc>
          <w:tcPr>
            <w:tcW w:w="1672" w:type="dxa"/>
            <w:shd w:val="clear" w:color="auto" w:fill="auto"/>
          </w:tcPr>
          <w:p w:rsidR="00B012DA" w:rsidRPr="00067FD9" w:rsidRDefault="00B012DA" w:rsidP="00B012DA">
            <w:pPr>
              <w:jc w:val="center"/>
            </w:pPr>
            <w:r w:rsidRPr="00067FD9">
              <w:rPr>
                <w:bCs/>
                <w:sz w:val="23"/>
                <w:szCs w:val="23"/>
              </w:rPr>
              <w:t> </w:t>
            </w:r>
          </w:p>
        </w:tc>
        <w:tc>
          <w:tcPr>
            <w:tcW w:w="1188" w:type="dxa"/>
            <w:shd w:val="clear" w:color="auto" w:fill="auto"/>
          </w:tcPr>
          <w:p w:rsidR="00B012DA" w:rsidRPr="00067FD9" w:rsidRDefault="00B012DA" w:rsidP="00B012DA">
            <w:pPr>
              <w:jc w:val="center"/>
            </w:pPr>
            <w:r w:rsidRPr="00067FD9">
              <w:rPr>
                <w:sz w:val="23"/>
                <w:szCs w:val="23"/>
              </w:rPr>
              <w:t> </w:t>
            </w:r>
          </w:p>
        </w:tc>
      </w:tr>
    </w:tbl>
    <w:p w:rsidR="00840102" w:rsidRPr="00067FD9" w:rsidRDefault="0084010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4823" w:rsidRPr="00067FD9" w:rsidRDefault="003E4823" w:rsidP="003E4823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:rsidR="003E4823" w:rsidRPr="00067FD9" w:rsidRDefault="003E4823" w:rsidP="003E4823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4823" w:rsidRPr="00067FD9" w:rsidRDefault="003E4823" w:rsidP="003E4823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:rsidR="003E4823" w:rsidRPr="00067FD9" w:rsidRDefault="003E4823" w:rsidP="003E4823">
      <w:pPr>
        <w:pStyle w:val="ConsPlusNormal"/>
        <w:numPr>
          <w:ilvl w:val="0"/>
          <w:numId w:val="3"/>
        </w:numPr>
        <w:ind w:right="26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:rsidR="003E4823" w:rsidRPr="00067FD9" w:rsidRDefault="003E4823" w:rsidP="003E4823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:rsidR="003E4823" w:rsidRPr="00067FD9" w:rsidRDefault="003E4823" w:rsidP="003E4823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3E4823" w:rsidRPr="00067FD9" w:rsidRDefault="003E4823" w:rsidP="003E4823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:rsidR="003E4823" w:rsidRPr="00067FD9" w:rsidRDefault="003E4823" w:rsidP="003E4823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:rsidR="007064F9" w:rsidRPr="00067FD9" w:rsidRDefault="007064F9" w:rsidP="007064F9">
      <w:pPr>
        <w:widowControl w:val="0"/>
        <w:ind w:right="28" w:firstLine="851"/>
        <w:rPr>
          <w:b/>
          <w:bCs/>
          <w:sz w:val="28"/>
          <w:szCs w:val="28"/>
        </w:rPr>
      </w:pPr>
    </w:p>
    <w:p w:rsidR="00840102" w:rsidRPr="00067FD9" w:rsidRDefault="0083097C" w:rsidP="007064F9">
      <w:pPr>
        <w:widowControl w:val="0"/>
        <w:tabs>
          <w:tab w:val="left" w:pos="851"/>
          <w:tab w:val="left" w:pos="3465"/>
        </w:tabs>
        <w:ind w:right="28" w:firstLine="851"/>
        <w:jc w:val="center"/>
      </w:pPr>
      <w:r w:rsidRPr="00067FD9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:rsidR="00840102" w:rsidRPr="00067FD9" w:rsidRDefault="0084010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:rsidR="00840102" w:rsidRPr="00067FD9" w:rsidRDefault="0083097C">
      <w:pPr>
        <w:tabs>
          <w:tab w:val="left" w:pos="3465"/>
        </w:tabs>
        <w:ind w:firstLine="709"/>
        <w:jc w:val="both"/>
      </w:pPr>
      <w:r w:rsidRPr="00067FD9">
        <w:rPr>
          <w:bCs/>
          <w:sz w:val="28"/>
          <w:szCs w:val="28"/>
        </w:rPr>
        <w:lastRenderedPageBreak/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:rsidR="007064F9" w:rsidRPr="00067FD9" w:rsidRDefault="0083097C" w:rsidP="007064F9">
      <w:pPr>
        <w:tabs>
          <w:tab w:val="left" w:pos="3465"/>
        </w:tabs>
        <w:ind w:firstLine="709"/>
        <w:jc w:val="both"/>
      </w:pPr>
      <w:r w:rsidRPr="00067FD9">
        <w:rPr>
          <w:bCs/>
          <w:sz w:val="28"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оценки эффективности муниципальной программы.</w:t>
      </w:r>
    </w:p>
    <w:p w:rsidR="00840102" w:rsidRPr="00067FD9" w:rsidRDefault="0083097C" w:rsidP="007064F9">
      <w:pPr>
        <w:tabs>
          <w:tab w:val="left" w:pos="3465"/>
        </w:tabs>
        <w:ind w:firstLine="709"/>
        <w:jc w:val="both"/>
      </w:pPr>
      <w:r w:rsidRPr="00067FD9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:rsidR="00840102" w:rsidRPr="00067FD9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067FD9" w:rsidRDefault="0083097C">
      <w:pPr>
        <w:widowControl w:val="0"/>
        <w:tabs>
          <w:tab w:val="left" w:pos="3465"/>
        </w:tabs>
        <w:ind w:right="26"/>
        <w:jc w:val="center"/>
      </w:pPr>
      <w:bookmarkStart w:id="3" w:name="_Hlk98767384"/>
      <w:r w:rsidRPr="00067FD9">
        <w:rPr>
          <w:bCs/>
          <w:sz w:val="28"/>
          <w:szCs w:val="28"/>
        </w:rPr>
        <w:t xml:space="preserve">Раздел 8. </w:t>
      </w:r>
      <w:bookmarkStart w:id="4" w:name="_Hlk98767586"/>
      <w:r w:rsidRPr="00067FD9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  <w:bookmarkEnd w:id="4"/>
    </w:p>
    <w:bookmarkEnd w:id="3"/>
    <w:p w:rsidR="00840102" w:rsidRPr="00067FD9" w:rsidRDefault="00840102">
      <w:pPr>
        <w:widowControl w:val="0"/>
        <w:tabs>
          <w:tab w:val="left" w:pos="851"/>
          <w:tab w:val="left" w:pos="3465"/>
        </w:tabs>
        <w:ind w:right="26"/>
      </w:pPr>
    </w:p>
    <w:p w:rsidR="00840102" w:rsidRPr="00067FD9" w:rsidRDefault="0083097C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:rsidR="00840102" w:rsidRPr="00067FD9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067FD9">
        <w:rPr>
          <w:sz w:val="28"/>
          <w:szCs w:val="28"/>
        </w:rPr>
        <w:t>, управление архитектуры и градостроительства администрации Ейского городского поселения Ейского района</w:t>
      </w:r>
      <w:r w:rsidRPr="00067FD9">
        <w:rPr>
          <w:sz w:val="28"/>
          <w:szCs w:val="28"/>
        </w:rPr>
        <w:t xml:space="preserve"> и МКУ «Центр городского хозяйства» согласно перечню закрепленных за ними мероприятий. </w:t>
      </w:r>
    </w:p>
    <w:p w:rsidR="00840102" w:rsidRPr="00067FD9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МКУ «Центр городского хозяйства», </w:t>
      </w:r>
      <w:r w:rsidR="00A93275" w:rsidRPr="00067FD9">
        <w:rPr>
          <w:sz w:val="28"/>
          <w:szCs w:val="28"/>
        </w:rPr>
        <w:t xml:space="preserve">управлением архитектуры и градостроительства администрации Ейского городского поселения Ейского района, </w:t>
      </w:r>
      <w:r w:rsidRPr="00067FD9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:rsidR="00840102" w:rsidRPr="00067FD9" w:rsidRDefault="0083097C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</w:rPr>
      </w:pPr>
      <w:r w:rsidRPr="00067FD9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:rsidR="00840102" w:rsidRPr="00067FD9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>Контроль за исполнением мероприятий программы осуществля</w:t>
      </w:r>
      <w:r w:rsidR="00647D05" w:rsidRPr="00067FD9">
        <w:rPr>
          <w:sz w:val="28"/>
          <w:szCs w:val="28"/>
        </w:rPr>
        <w:t>ет</w:t>
      </w:r>
      <w:r w:rsidRPr="00067FD9">
        <w:rPr>
          <w:sz w:val="28"/>
          <w:szCs w:val="28"/>
        </w:rPr>
        <w:t xml:space="preserve"> управление жилищно-коммунального хозяйства администрации Ейского городского поселения</w:t>
      </w:r>
      <w:r w:rsidR="00186D4D" w:rsidRPr="00067FD9">
        <w:rPr>
          <w:sz w:val="28"/>
          <w:szCs w:val="28"/>
        </w:rPr>
        <w:t>.</w:t>
      </w:r>
    </w:p>
    <w:p w:rsidR="00840102" w:rsidRPr="00067FD9" w:rsidRDefault="0083097C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Определить управление жилищно-коммунального хозяйства администрации Ейского городского поселения Ейского района координатором Программы, ответственным за текущий мониторинг исполнения Программы, предоставление информации о выполнении Программы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  <w:lang w:eastAsia="en-US"/>
        </w:rPr>
        <w:t xml:space="preserve">Порядок </w:t>
      </w:r>
      <w:r w:rsidRPr="00067FD9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</w:t>
      </w:r>
      <w:r w:rsidRPr="00067FD9">
        <w:rPr>
          <w:sz w:val="28"/>
          <w:szCs w:val="28"/>
        </w:rPr>
        <w:lastRenderedPageBreak/>
        <w:t xml:space="preserve">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  <w:lang w:eastAsia="en-US"/>
        </w:rPr>
        <w:t>Условия аккумулирования и расходования средств.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В случае включения заинтересованными лицами в заявку работ по благоустройству дворовых территорий,  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«99220705030130000180 Прочие безвозмездные поступления в бюджеты городских поселений» с указанием в назначении платежа «МП Формирование современной городской среды (</w:t>
      </w:r>
      <w:proofErr w:type="spellStart"/>
      <w:r w:rsidRPr="00067FD9">
        <w:rPr>
          <w:sz w:val="28"/>
          <w:szCs w:val="28"/>
        </w:rPr>
        <w:t>ххх</w:t>
      </w:r>
      <w:proofErr w:type="spellEnd"/>
      <w:r w:rsidRPr="00067FD9">
        <w:rPr>
          <w:sz w:val="28"/>
          <w:szCs w:val="28"/>
        </w:rPr>
        <w:t xml:space="preserve">)», где </w:t>
      </w:r>
      <w:proofErr w:type="spellStart"/>
      <w:r w:rsidRPr="00067FD9">
        <w:rPr>
          <w:sz w:val="28"/>
          <w:szCs w:val="28"/>
        </w:rPr>
        <w:t>ххх</w:t>
      </w:r>
      <w:proofErr w:type="spellEnd"/>
      <w:r w:rsidRPr="00067FD9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 xml:space="preserve"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</w:t>
      </w:r>
      <w:r w:rsidRPr="00067FD9">
        <w:rPr>
          <w:sz w:val="28"/>
          <w:szCs w:val="28"/>
        </w:rPr>
        <w:lastRenderedPageBreak/>
        <w:t>бюджета.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денежных средств и передает их УЖКХ.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МКУ «Центр городского хозяйства администрации Ейского городского поселения Ейского района» </w:t>
      </w:r>
      <w:r w:rsidR="00A93275" w:rsidRPr="00067FD9">
        <w:rPr>
          <w:sz w:val="28"/>
          <w:szCs w:val="28"/>
        </w:rPr>
        <w:t xml:space="preserve">и управление архитектуры и градостроительства администрации Ейского городского поселения Ейского района </w:t>
      </w:r>
      <w:r w:rsidRPr="00067FD9">
        <w:rPr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:rsidR="00840102" w:rsidRPr="00067FD9" w:rsidRDefault="0083097C">
      <w:pPr>
        <w:widowControl w:val="0"/>
        <w:tabs>
          <w:tab w:val="left" w:pos="3465"/>
        </w:tabs>
        <w:ind w:right="26" w:firstLine="709"/>
        <w:jc w:val="both"/>
      </w:pPr>
      <w:r w:rsidRPr="00067FD9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:rsidR="00840102" w:rsidRPr="00067FD9" w:rsidRDefault="0083097C">
      <w:pPr>
        <w:widowControl w:val="0"/>
        <w:tabs>
          <w:tab w:val="left" w:pos="851"/>
        </w:tabs>
        <w:ind w:right="26" w:firstLine="709"/>
        <w:jc w:val="both"/>
      </w:pPr>
      <w:r w:rsidRPr="00067FD9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:rsidR="00840102" w:rsidRPr="00067FD9" w:rsidRDefault="0083097C">
      <w:pPr>
        <w:widowControl w:val="0"/>
        <w:tabs>
          <w:tab w:val="left" w:pos="851"/>
        </w:tabs>
        <w:ind w:right="26" w:firstLine="709"/>
        <w:jc w:val="both"/>
      </w:pPr>
      <w:r w:rsidRPr="00067FD9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:rsidR="00840102" w:rsidRPr="00067FD9" w:rsidRDefault="0083097C">
      <w:pPr>
        <w:widowControl w:val="0"/>
        <w:tabs>
          <w:tab w:val="left" w:pos="851"/>
        </w:tabs>
        <w:ind w:right="26" w:firstLine="709"/>
        <w:jc w:val="both"/>
      </w:pPr>
      <w:r w:rsidRPr="00067FD9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</w:t>
      </w:r>
      <w:r w:rsidRPr="00067FD9">
        <w:rPr>
          <w:sz w:val="28"/>
          <w:szCs w:val="28"/>
        </w:rPr>
        <w:lastRenderedPageBreak/>
        <w:t xml:space="preserve">Федерации, Краснодарского края, Ейского городского поселения Ейского района. </w:t>
      </w:r>
    </w:p>
    <w:p w:rsidR="00840102" w:rsidRPr="00067FD9" w:rsidRDefault="0083097C">
      <w:pPr>
        <w:widowControl w:val="0"/>
        <w:ind w:right="26" w:firstLine="709"/>
        <w:jc w:val="both"/>
      </w:pPr>
      <w:r w:rsidRPr="00067FD9">
        <w:rPr>
          <w:sz w:val="28"/>
          <w:szCs w:val="28"/>
        </w:rPr>
        <w:t xml:space="preserve">Финансовое обеспечение мероприятий по </w:t>
      </w:r>
      <w:r w:rsidRPr="00067FD9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067FD9">
        <w:rPr>
          <w:sz w:val="28"/>
          <w:szCs w:val="28"/>
        </w:rPr>
        <w:t xml:space="preserve"> на благоустройство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:rsidR="00840102" w:rsidRPr="00067FD9" w:rsidRDefault="0083097C">
      <w:pPr>
        <w:widowControl w:val="0"/>
        <w:ind w:right="26" w:firstLine="709"/>
        <w:jc w:val="both"/>
        <w:rPr>
          <w:sz w:val="28"/>
          <w:szCs w:val="28"/>
        </w:rPr>
      </w:pPr>
      <w:r w:rsidRPr="00067FD9">
        <w:rPr>
          <w:sz w:val="28"/>
          <w:szCs w:val="28"/>
        </w:rPr>
        <w:t>Оплата выполненных работ по благоустройству и мероприятий по</w:t>
      </w:r>
      <w:r w:rsidRPr="00067FD9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067FD9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производится на основании контрактов, заключенных Заказчиком в соответствии с положениями Федерального закона от 5 апреля 2013 года </w:t>
      </w:r>
      <w:r w:rsidR="00DA544F" w:rsidRPr="00067FD9">
        <w:rPr>
          <w:sz w:val="28"/>
          <w:szCs w:val="28"/>
        </w:rPr>
        <w:t xml:space="preserve">               </w:t>
      </w:r>
      <w:r w:rsidRPr="00067FD9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нужд».</w:t>
      </w:r>
    </w:p>
    <w:p w:rsidR="00231B39" w:rsidRPr="00067FD9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5" w:name="_Hlk98767634"/>
      <w:r w:rsidRPr="00067FD9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:rsidR="00231B39" w:rsidRPr="00067FD9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67FD9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231B39" w:rsidRPr="00067FD9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67FD9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231B39" w:rsidRPr="00067FD9" w:rsidRDefault="00231B39" w:rsidP="00231B39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067FD9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5"/>
    <w:p w:rsidR="00840102" w:rsidRPr="00067FD9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840102" w:rsidRPr="00067FD9" w:rsidRDefault="0084010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:rsidR="007C4C12" w:rsidRPr="00FC7C9B" w:rsidRDefault="005B46AE" w:rsidP="007C4C12">
      <w:pPr>
        <w:jc w:val="both"/>
        <w:rPr>
          <w:sz w:val="28"/>
          <w:szCs w:val="28"/>
        </w:rPr>
      </w:pPr>
      <w:r w:rsidRPr="00FC7C9B">
        <w:rPr>
          <w:sz w:val="28"/>
          <w:szCs w:val="28"/>
        </w:rPr>
        <w:t>Н</w:t>
      </w:r>
      <w:r w:rsidR="007C4C12" w:rsidRPr="00FC7C9B">
        <w:rPr>
          <w:sz w:val="28"/>
          <w:szCs w:val="28"/>
        </w:rPr>
        <w:t>ачальник управления</w:t>
      </w:r>
    </w:p>
    <w:p w:rsidR="007C4C12" w:rsidRPr="00FC7C9B" w:rsidRDefault="007C4C12" w:rsidP="007C4C12">
      <w:pPr>
        <w:jc w:val="both"/>
      </w:pPr>
      <w:r w:rsidRPr="00FC7C9B">
        <w:rPr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FC7C9B">
        <w:rPr>
          <w:sz w:val="28"/>
          <w:szCs w:val="28"/>
        </w:rPr>
        <w:t xml:space="preserve"> </w:t>
      </w:r>
      <w:r w:rsidRPr="00FC7C9B">
        <w:rPr>
          <w:sz w:val="28"/>
          <w:szCs w:val="28"/>
        </w:rPr>
        <w:t xml:space="preserve">                         </w:t>
      </w:r>
      <w:r w:rsidR="005B46AE" w:rsidRPr="00FC7C9B">
        <w:rPr>
          <w:sz w:val="28"/>
          <w:szCs w:val="28"/>
        </w:rPr>
        <w:t xml:space="preserve">      </w:t>
      </w:r>
      <w:r w:rsidRPr="00FC7C9B">
        <w:rPr>
          <w:sz w:val="28"/>
          <w:szCs w:val="28"/>
        </w:rPr>
        <w:t xml:space="preserve">            </w:t>
      </w:r>
      <w:r w:rsidR="005B46AE" w:rsidRPr="00FC7C9B">
        <w:rPr>
          <w:sz w:val="28"/>
          <w:szCs w:val="28"/>
        </w:rPr>
        <w:t>Ю.М. Гурина</w:t>
      </w:r>
    </w:p>
    <w:p w:rsidR="00840102" w:rsidRPr="00067FD9" w:rsidRDefault="00840102" w:rsidP="00075148">
      <w:pPr>
        <w:widowControl w:val="0"/>
        <w:tabs>
          <w:tab w:val="left" w:pos="3465"/>
        </w:tabs>
        <w:ind w:right="26"/>
        <w:jc w:val="both"/>
      </w:pPr>
    </w:p>
    <w:sectPr w:rsidR="00840102" w:rsidRPr="00067FD9" w:rsidSect="00840102">
      <w:headerReference w:type="default" r:id="rId8"/>
      <w:headerReference w:type="first" r:id="rId9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C47" w:rsidRDefault="00432C47">
      <w:r>
        <w:separator/>
      </w:r>
    </w:p>
  </w:endnote>
  <w:endnote w:type="continuationSeparator" w:id="0">
    <w:p w:rsidR="00432C47" w:rsidRDefault="0043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C47" w:rsidRDefault="00432C47">
      <w:r>
        <w:separator/>
      </w:r>
    </w:p>
  </w:footnote>
  <w:footnote w:type="continuationSeparator" w:id="0">
    <w:p w:rsidR="00432C47" w:rsidRDefault="00432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9B" w:rsidRDefault="000457B0">
    <w:pPr>
      <w:pStyle w:val="afc"/>
      <w:jc w:val="center"/>
    </w:pPr>
    <w:r>
      <w:pict w14:anchorId="52ABF53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0;margin-top:.05pt;width:12pt;height:13.75pt;z-index:251657728;mso-wrap-distance-left:0;mso-wrap-distance-top:0;mso-wrap-distance-right:0;mso-wrap-distance-bottom:0;mso-position-horizontal:center;mso-position-horizontal-relative:margin;mso-position-vertical:absolute;mso-position-vertical-relative:text" stroked="f">
          <v:fill opacity="0" color2="black"/>
          <v:textbox style="mso-next-textbox:#_x0000_s1025" inset="0,0,0,0">
            <w:txbxContent>
              <w:p w:rsidR="00DF389B" w:rsidRDefault="00544DB8">
                <w:pPr>
                  <w:pStyle w:val="afc"/>
                </w:pPr>
                <w:r>
                  <w:rPr>
                    <w:rStyle w:val="a8"/>
                  </w:rPr>
                  <w:fldChar w:fldCharType="begin"/>
                </w:r>
                <w:r w:rsidR="00DF389B">
                  <w:rPr>
                    <w:rStyle w:val="a8"/>
                  </w:rPr>
                  <w:instrText xml:space="preserve"> PAGE </w:instrText>
                </w:r>
                <w:r>
                  <w:rPr>
                    <w:rStyle w:val="a8"/>
                  </w:rPr>
                  <w:fldChar w:fldCharType="separate"/>
                </w:r>
                <w:r w:rsidR="000457B0">
                  <w:rPr>
                    <w:rStyle w:val="a8"/>
                    <w:noProof/>
                  </w:rPr>
                  <w:t>25</w:t>
                </w:r>
                <w:r>
                  <w:rPr>
                    <w:rStyle w:val="a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  <w:p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97C"/>
    <w:rsid w:val="00004EC7"/>
    <w:rsid w:val="0000771F"/>
    <w:rsid w:val="00030C84"/>
    <w:rsid w:val="0003491C"/>
    <w:rsid w:val="0004102D"/>
    <w:rsid w:val="000457B0"/>
    <w:rsid w:val="00052527"/>
    <w:rsid w:val="00067FD9"/>
    <w:rsid w:val="00074536"/>
    <w:rsid w:val="00075148"/>
    <w:rsid w:val="000764CB"/>
    <w:rsid w:val="000920B7"/>
    <w:rsid w:val="000C1340"/>
    <w:rsid w:val="00110EA6"/>
    <w:rsid w:val="00144F59"/>
    <w:rsid w:val="00163DD8"/>
    <w:rsid w:val="00173D74"/>
    <w:rsid w:val="001766C7"/>
    <w:rsid w:val="00182CCF"/>
    <w:rsid w:val="00186D4D"/>
    <w:rsid w:val="00193C83"/>
    <w:rsid w:val="00195A14"/>
    <w:rsid w:val="001A7E24"/>
    <w:rsid w:val="001B2C9F"/>
    <w:rsid w:val="001D6C2E"/>
    <w:rsid w:val="00203A40"/>
    <w:rsid w:val="00204EA1"/>
    <w:rsid w:val="002169D3"/>
    <w:rsid w:val="00220E03"/>
    <w:rsid w:val="00231B39"/>
    <w:rsid w:val="00232E6A"/>
    <w:rsid w:val="00243AB1"/>
    <w:rsid w:val="00255EFB"/>
    <w:rsid w:val="002605CF"/>
    <w:rsid w:val="00274AF2"/>
    <w:rsid w:val="0027568D"/>
    <w:rsid w:val="00280AB3"/>
    <w:rsid w:val="00286D39"/>
    <w:rsid w:val="0029675D"/>
    <w:rsid w:val="002A7076"/>
    <w:rsid w:val="002D4592"/>
    <w:rsid w:val="002F4C5A"/>
    <w:rsid w:val="002F7320"/>
    <w:rsid w:val="002F7B62"/>
    <w:rsid w:val="003250C7"/>
    <w:rsid w:val="00382481"/>
    <w:rsid w:val="00382C36"/>
    <w:rsid w:val="00397896"/>
    <w:rsid w:val="003A23ED"/>
    <w:rsid w:val="003E1EA8"/>
    <w:rsid w:val="003E4823"/>
    <w:rsid w:val="003E6516"/>
    <w:rsid w:val="003F13AA"/>
    <w:rsid w:val="003F3C23"/>
    <w:rsid w:val="00414EF2"/>
    <w:rsid w:val="00425656"/>
    <w:rsid w:val="00432C47"/>
    <w:rsid w:val="004550A0"/>
    <w:rsid w:val="00487869"/>
    <w:rsid w:val="00493EB5"/>
    <w:rsid w:val="004B6482"/>
    <w:rsid w:val="004C1A44"/>
    <w:rsid w:val="004D1233"/>
    <w:rsid w:val="004D7611"/>
    <w:rsid w:val="004E5F5F"/>
    <w:rsid w:val="00503C6A"/>
    <w:rsid w:val="00525A97"/>
    <w:rsid w:val="005343C9"/>
    <w:rsid w:val="005349A7"/>
    <w:rsid w:val="00544DB8"/>
    <w:rsid w:val="00567CD0"/>
    <w:rsid w:val="005A1518"/>
    <w:rsid w:val="005A6248"/>
    <w:rsid w:val="005B46AE"/>
    <w:rsid w:val="005C146B"/>
    <w:rsid w:val="005D4E6F"/>
    <w:rsid w:val="005F33B1"/>
    <w:rsid w:val="00612133"/>
    <w:rsid w:val="00624441"/>
    <w:rsid w:val="006312D7"/>
    <w:rsid w:val="00637665"/>
    <w:rsid w:val="00647D05"/>
    <w:rsid w:val="0066198C"/>
    <w:rsid w:val="00685391"/>
    <w:rsid w:val="006927E4"/>
    <w:rsid w:val="00693B1A"/>
    <w:rsid w:val="006B1016"/>
    <w:rsid w:val="006C4128"/>
    <w:rsid w:val="006C7EC7"/>
    <w:rsid w:val="006D3011"/>
    <w:rsid w:val="006F490A"/>
    <w:rsid w:val="007064F9"/>
    <w:rsid w:val="00726029"/>
    <w:rsid w:val="00726B49"/>
    <w:rsid w:val="00745EBC"/>
    <w:rsid w:val="00752A67"/>
    <w:rsid w:val="00761304"/>
    <w:rsid w:val="007A485C"/>
    <w:rsid w:val="007B0995"/>
    <w:rsid w:val="007C4C12"/>
    <w:rsid w:val="007E1CC0"/>
    <w:rsid w:val="007E2DAB"/>
    <w:rsid w:val="007F2EB0"/>
    <w:rsid w:val="007F64CE"/>
    <w:rsid w:val="007F6813"/>
    <w:rsid w:val="0083097C"/>
    <w:rsid w:val="00840102"/>
    <w:rsid w:val="008501C5"/>
    <w:rsid w:val="008518C9"/>
    <w:rsid w:val="0085339B"/>
    <w:rsid w:val="00853742"/>
    <w:rsid w:val="008570C8"/>
    <w:rsid w:val="008817A4"/>
    <w:rsid w:val="008B0C2B"/>
    <w:rsid w:val="008B2BAF"/>
    <w:rsid w:val="008D4D69"/>
    <w:rsid w:val="008D4E44"/>
    <w:rsid w:val="008F53C6"/>
    <w:rsid w:val="008F6DE3"/>
    <w:rsid w:val="00900A93"/>
    <w:rsid w:val="00926036"/>
    <w:rsid w:val="00947E73"/>
    <w:rsid w:val="0098206A"/>
    <w:rsid w:val="009A0913"/>
    <w:rsid w:val="009B6186"/>
    <w:rsid w:val="009C1B02"/>
    <w:rsid w:val="009C42B8"/>
    <w:rsid w:val="00A0391A"/>
    <w:rsid w:val="00A16156"/>
    <w:rsid w:val="00A2379A"/>
    <w:rsid w:val="00A265B0"/>
    <w:rsid w:val="00A83698"/>
    <w:rsid w:val="00A93275"/>
    <w:rsid w:val="00AA0C18"/>
    <w:rsid w:val="00AE3530"/>
    <w:rsid w:val="00AF7BAE"/>
    <w:rsid w:val="00B012DA"/>
    <w:rsid w:val="00B05542"/>
    <w:rsid w:val="00B33A69"/>
    <w:rsid w:val="00B35096"/>
    <w:rsid w:val="00B430AD"/>
    <w:rsid w:val="00B4397F"/>
    <w:rsid w:val="00B52441"/>
    <w:rsid w:val="00B738FD"/>
    <w:rsid w:val="00B800F7"/>
    <w:rsid w:val="00B83918"/>
    <w:rsid w:val="00B85094"/>
    <w:rsid w:val="00B95F57"/>
    <w:rsid w:val="00B97E1B"/>
    <w:rsid w:val="00BA07C7"/>
    <w:rsid w:val="00BA1A53"/>
    <w:rsid w:val="00BA31BD"/>
    <w:rsid w:val="00BE7A4C"/>
    <w:rsid w:val="00BE7BD6"/>
    <w:rsid w:val="00BF0B15"/>
    <w:rsid w:val="00C21137"/>
    <w:rsid w:val="00C444A6"/>
    <w:rsid w:val="00C47444"/>
    <w:rsid w:val="00C515F9"/>
    <w:rsid w:val="00C52810"/>
    <w:rsid w:val="00C742D3"/>
    <w:rsid w:val="00C90856"/>
    <w:rsid w:val="00C97AED"/>
    <w:rsid w:val="00CD0795"/>
    <w:rsid w:val="00CE2099"/>
    <w:rsid w:val="00CF00EF"/>
    <w:rsid w:val="00D07635"/>
    <w:rsid w:val="00D3308E"/>
    <w:rsid w:val="00D614AC"/>
    <w:rsid w:val="00D65111"/>
    <w:rsid w:val="00D84DCA"/>
    <w:rsid w:val="00D865D0"/>
    <w:rsid w:val="00D96AF5"/>
    <w:rsid w:val="00DA544F"/>
    <w:rsid w:val="00DB5D54"/>
    <w:rsid w:val="00DC3F7A"/>
    <w:rsid w:val="00DC4D97"/>
    <w:rsid w:val="00DF389B"/>
    <w:rsid w:val="00E43A21"/>
    <w:rsid w:val="00E73735"/>
    <w:rsid w:val="00E77D3A"/>
    <w:rsid w:val="00EA51F0"/>
    <w:rsid w:val="00EA52C9"/>
    <w:rsid w:val="00EA5CB0"/>
    <w:rsid w:val="00EB2F22"/>
    <w:rsid w:val="00EC73E9"/>
    <w:rsid w:val="00EE1743"/>
    <w:rsid w:val="00F0553F"/>
    <w:rsid w:val="00F11F7C"/>
    <w:rsid w:val="00F15F26"/>
    <w:rsid w:val="00F31C2C"/>
    <w:rsid w:val="00F35B92"/>
    <w:rsid w:val="00F610DE"/>
    <w:rsid w:val="00F63EE0"/>
    <w:rsid w:val="00F641EB"/>
    <w:rsid w:val="00F7304B"/>
    <w:rsid w:val="00FC7C9B"/>
    <w:rsid w:val="00FD565D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oNotEmbedSmartTags/>
  <w:decimalSymbol w:val=","/>
  <w:listSeparator w:val=";"/>
  <w14:docId w14:val="4E93D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02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25</Pages>
  <Words>7746</Words>
  <Characters>44153</Characters>
  <Application>Microsoft Office Word</Application>
  <DocSecurity>0</DocSecurity>
  <Lines>367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134</cp:revision>
  <cp:lastPrinted>2023-06-26T05:19:00Z</cp:lastPrinted>
  <dcterms:created xsi:type="dcterms:W3CDTF">2021-01-29T06:43:00Z</dcterms:created>
  <dcterms:modified xsi:type="dcterms:W3CDTF">2023-07-03T12:04:00Z</dcterms:modified>
</cp:coreProperties>
</file>